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B2A91" w14:textId="77777777" w:rsidR="003D4D5E" w:rsidRDefault="003D4D5E">
      <w:pPr>
        <w:widowControl/>
        <w:ind w:left="-1701"/>
        <w:jc w:val="center"/>
        <w:rPr>
          <w:i/>
          <w:sz w:val="24"/>
          <w:szCs w:val="24"/>
        </w:rPr>
      </w:pPr>
      <w:bookmarkStart w:id="0" w:name="_GoBack"/>
      <w:bookmarkEnd w:id="0"/>
    </w:p>
    <w:p w14:paraId="461CD624" w14:textId="77777777" w:rsidR="003D4D5E" w:rsidRDefault="003D4D5E">
      <w:pPr>
        <w:widowControl/>
        <w:jc w:val="center"/>
        <w:rPr>
          <w:i/>
          <w:sz w:val="24"/>
          <w:szCs w:val="24"/>
        </w:rPr>
      </w:pPr>
    </w:p>
    <w:p w14:paraId="74231CFD" w14:textId="77777777" w:rsidR="006D5EC6" w:rsidRPr="00855915" w:rsidRDefault="006D5EC6" w:rsidP="006D5EC6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021C0E79" w14:textId="77777777" w:rsidR="006D5EC6" w:rsidRPr="00855915" w:rsidRDefault="006D5EC6" w:rsidP="006D5EC6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0963F57A" w14:textId="77777777" w:rsidR="006D5EC6" w:rsidRPr="00855915" w:rsidRDefault="006D5EC6" w:rsidP="006D5EC6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5ACD01AB" w14:textId="77777777" w:rsidR="006D5EC6" w:rsidRPr="00855915" w:rsidRDefault="006D5EC6" w:rsidP="006D5EC6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05C5DE5F" w14:textId="77777777" w:rsidR="006D5EC6" w:rsidRPr="00855915" w:rsidRDefault="006D5EC6" w:rsidP="006D5EC6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12F0A43A" w14:textId="77777777" w:rsidR="006D5EC6" w:rsidRPr="00855915" w:rsidRDefault="006D5EC6" w:rsidP="006D5EC6">
      <w:pPr>
        <w:autoSpaceDE w:val="0"/>
        <w:autoSpaceDN w:val="0"/>
        <w:adjustRightInd w:val="0"/>
        <w:rPr>
          <w:b/>
          <w:bCs/>
          <w:sz w:val="24"/>
          <w:lang w:eastAsia="ru-RU" w:bidi="ru-RU"/>
        </w:rPr>
      </w:pPr>
    </w:p>
    <w:p w14:paraId="34D90403" w14:textId="77777777" w:rsidR="006D5EC6" w:rsidRPr="00855915" w:rsidRDefault="006D5EC6" w:rsidP="006D5EC6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047BB0C0" w14:textId="77777777" w:rsidR="006D5EC6" w:rsidRPr="00855915" w:rsidRDefault="006D5EC6" w:rsidP="006D5EC6">
      <w:pPr>
        <w:autoSpaceDE w:val="0"/>
        <w:autoSpaceDN w:val="0"/>
        <w:adjustRightInd w:val="0"/>
        <w:ind w:right="773"/>
        <w:jc w:val="center"/>
        <w:rPr>
          <w:b/>
          <w:bCs/>
          <w:sz w:val="24"/>
          <w:lang w:eastAsia="ru-RU" w:bidi="ru-RU"/>
        </w:rPr>
      </w:pPr>
    </w:p>
    <w:p w14:paraId="18385812" w14:textId="77777777" w:rsidR="006D5EC6" w:rsidRPr="00855915" w:rsidRDefault="006D5EC6" w:rsidP="006D5EC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УТВЕРЖДЕНО:</w:t>
      </w:r>
    </w:p>
    <w:p w14:paraId="4497655C" w14:textId="77777777" w:rsidR="006D5EC6" w:rsidRPr="00855915" w:rsidRDefault="006D5EC6" w:rsidP="006D5EC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Председатель УМС</w:t>
      </w:r>
    </w:p>
    <w:p w14:paraId="7F184473" w14:textId="77777777" w:rsidR="006D5EC6" w:rsidRPr="00855915" w:rsidRDefault="006D5EC6" w:rsidP="006D5EC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Театрально-режиссерского</w:t>
      </w:r>
    </w:p>
    <w:p w14:paraId="6106DB4C" w14:textId="77777777" w:rsidR="006D5EC6" w:rsidRPr="00855915" w:rsidRDefault="006D5EC6" w:rsidP="006D5EC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 xml:space="preserve"> факультета</w:t>
      </w:r>
    </w:p>
    <w:p w14:paraId="5F17E59F" w14:textId="77777777" w:rsidR="006D5EC6" w:rsidRPr="00855915" w:rsidRDefault="006D5EC6" w:rsidP="006D5EC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Королев В.В.</w:t>
      </w:r>
    </w:p>
    <w:p w14:paraId="32D0FDFF" w14:textId="77777777" w:rsidR="006D5EC6" w:rsidRPr="00855915" w:rsidRDefault="006D5EC6" w:rsidP="006D5EC6">
      <w:pPr>
        <w:autoSpaceDE w:val="0"/>
        <w:autoSpaceDN w:val="0"/>
        <w:rPr>
          <w:b/>
          <w:bCs/>
          <w:sz w:val="24"/>
          <w:szCs w:val="24"/>
          <w:lang w:bidi="ru-RU"/>
        </w:rPr>
      </w:pPr>
    </w:p>
    <w:p w14:paraId="442D3D7F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169CFB18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1F5985E9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48730C58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00AD5780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14:paraId="15028093" w14:textId="77777777" w:rsidR="003D4D5E" w:rsidRDefault="005A530E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СРЕДСТВ </w:t>
      </w:r>
      <w:r w:rsidR="00291533">
        <w:rPr>
          <w:b/>
          <w:bCs/>
          <w:smallCaps/>
          <w:sz w:val="24"/>
          <w:szCs w:val="24"/>
          <w:lang w:eastAsia="ru-RU"/>
        </w:rPr>
        <w:t>ДИСЦИПЛИНЫ (МОДУЛЯ)</w:t>
      </w:r>
      <w:r w:rsidR="00291533"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D4D5E" w14:paraId="78C7256A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1C0B4E4A" w14:textId="77777777" w:rsidR="003D4D5E" w:rsidRDefault="0029153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Звуковой дизайн</w:t>
            </w:r>
          </w:p>
        </w:tc>
      </w:tr>
    </w:tbl>
    <w:p w14:paraId="0AF3425E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proofErr w:type="gramStart"/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  <w:proofErr w:type="gramEnd"/>
    </w:p>
    <w:p w14:paraId="3145CCC4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5DCD5305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28F6BC29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1C9D4677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14:paraId="58A50757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14:paraId="4E1772B7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7498B5B6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14:paraId="21800227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14:paraId="46DF4F89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7FFB0B8A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5CF6A5FE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14:paraId="7D4ADAA9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14:paraId="3BB379FC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14:paraId="6F5B844C" w14:textId="77777777" w:rsidR="003D4D5E" w:rsidRDefault="0029153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14:paraId="24EF49F4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AF4D050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CE84927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264B50EF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26CACBA" w14:textId="77777777" w:rsidR="003D4D5E" w:rsidRDefault="003D4D5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E2B357D" w14:textId="77777777" w:rsidR="003D4D5E" w:rsidRPr="005A530E" w:rsidRDefault="003D4D5E" w:rsidP="005A530E">
      <w:pPr>
        <w:pStyle w:val="a6"/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ru-RU"/>
        </w:rPr>
        <w:sectPr w:rsidR="003D4D5E" w:rsidRPr="005A530E">
          <w:endnotePr>
            <w:numFmt w:val="decimal"/>
          </w:endnotePr>
          <w:type w:val="continuous"/>
          <w:pgSz w:w="11900" w:h="16840"/>
          <w:pgMar w:top="0" w:right="1680" w:bottom="280" w:left="1680" w:header="0" w:footer="0" w:gutter="0"/>
          <w:cols w:space="720"/>
        </w:sectPr>
      </w:pPr>
    </w:p>
    <w:p w14:paraId="2AAFAEB0" w14:textId="77777777" w:rsidR="003D4D5E" w:rsidRDefault="003D4D5E">
      <w:pPr>
        <w:pStyle w:val="a3"/>
        <w:rPr>
          <w:sz w:val="20"/>
        </w:rPr>
      </w:pPr>
    </w:p>
    <w:p w14:paraId="30CD6B35" w14:textId="77777777" w:rsidR="003D4D5E" w:rsidRDefault="003D4D5E">
      <w:pPr>
        <w:pStyle w:val="a3"/>
        <w:rPr>
          <w:sz w:val="20"/>
        </w:rPr>
      </w:pPr>
    </w:p>
    <w:p w14:paraId="53969EDA" w14:textId="77777777" w:rsidR="003D4D5E" w:rsidRDefault="003D4D5E">
      <w:pPr>
        <w:pStyle w:val="a3"/>
        <w:rPr>
          <w:sz w:val="20"/>
        </w:rPr>
      </w:pPr>
    </w:p>
    <w:p w14:paraId="5458FFCA" w14:textId="77777777" w:rsidR="005A530E" w:rsidRPr="00C9688A" w:rsidRDefault="005A530E" w:rsidP="005A530E">
      <w:pPr>
        <w:pStyle w:val="a4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7559C61D" w14:textId="77777777" w:rsidR="003D4D5E" w:rsidRDefault="003D4D5E"/>
    <w:tbl>
      <w:tblPr>
        <w:tblW w:w="10452" w:type="dxa"/>
        <w:tblInd w:w="-10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4781"/>
      </w:tblGrid>
      <w:tr w:rsidR="00544614" w:rsidRPr="006F181E" w14:paraId="44A53088" w14:textId="77777777" w:rsidTr="0054461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8FF83" w14:textId="77777777" w:rsidR="00544614" w:rsidRPr="00286D18" w:rsidRDefault="00544614" w:rsidP="00F9297C">
            <w:pPr>
              <w:rPr>
                <w:b/>
              </w:rPr>
            </w:pPr>
            <w:r w:rsidRPr="00286D18">
              <w:rPr>
                <w:b/>
              </w:rPr>
              <w:t>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1E5A" w14:textId="77777777" w:rsidR="00544614" w:rsidRPr="006F181E" w:rsidRDefault="00544614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53C4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8A63D6C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14:paraId="4C8F536B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17FFB06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15CDF624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14:paraId="19687834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7D83469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C5F91F7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14:paraId="196F60D6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BCBE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756FBE6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5AE87F8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24709571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0E21C32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4048845D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390AAB6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695EF43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14:paraId="7ACC0C10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14:paraId="00F7CE7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3DB80FBB" w14:textId="77777777" w:rsidR="00544614" w:rsidRPr="001C7ED7" w:rsidRDefault="00544614" w:rsidP="00F9297C">
            <w:pPr>
              <w:rPr>
                <w:bCs/>
              </w:rPr>
            </w:pPr>
          </w:p>
          <w:p w14:paraId="59405FB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15A59CB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0D7913A3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14:paraId="78F305D0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1E33063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2681ECA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14:paraId="6160B4D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56072EDE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6C9DD76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7E5DAC09" w14:textId="77777777" w:rsidR="00544614" w:rsidRPr="001C7ED7" w:rsidRDefault="00544614" w:rsidP="00F9297C">
            <w:pPr>
              <w:rPr>
                <w:bCs/>
              </w:rPr>
            </w:pPr>
          </w:p>
          <w:p w14:paraId="6A9DCDD4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42EE21E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44972CE7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76A2642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4EE9C60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795FA11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64B3A3F4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озвучивания и звукоусиления в закрытых помещениях и на открытых пространствах во время репетиций и </w:t>
            </w:r>
            <w:r w:rsidRPr="001C7ED7">
              <w:rPr>
                <w:bCs/>
              </w:rPr>
              <w:lastRenderedPageBreak/>
              <w:t>выступлений (в зале и на сцене)</w:t>
            </w:r>
          </w:p>
          <w:p w14:paraId="5AA5B54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22279B37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647A589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544614" w:rsidRPr="006F181E" w14:paraId="7BDB1D1A" w14:textId="77777777" w:rsidTr="0054461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3BA89" w14:textId="77777777" w:rsidR="00544614" w:rsidRPr="00286D18" w:rsidRDefault="00544614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7C72E" w14:textId="77777777" w:rsidR="00544614" w:rsidRPr="006F181E" w:rsidRDefault="00544614" w:rsidP="00F9297C">
            <w:r w:rsidRPr="006F181E"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E608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F05B532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59051568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313133E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7DD610E7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185376E4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504BDCD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1F24B6C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374441EE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1D2E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76463FC1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0008CB5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C6DCF1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4BAEF40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11D3D70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06EC18E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2A834F93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0A907A1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63A8AD54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590E5BB6" w14:textId="77777777" w:rsidR="00544614" w:rsidRPr="001C7ED7" w:rsidRDefault="00544614" w:rsidP="00F9297C">
            <w:pPr>
              <w:rPr>
                <w:bCs/>
              </w:rPr>
            </w:pPr>
          </w:p>
          <w:p w14:paraId="16E13A0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97CAB8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1ECD840F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4D4FEC6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0E2CBA5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64F507F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273FC508" w14:textId="77777777" w:rsidR="00544614" w:rsidRPr="001C7ED7" w:rsidRDefault="00544614" w:rsidP="00F9297C">
            <w:pPr>
              <w:rPr>
                <w:bCs/>
              </w:rPr>
            </w:pPr>
          </w:p>
          <w:p w14:paraId="54769B1F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6529DE9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124CF0A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2CB9913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66057EB7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</w:t>
            </w:r>
            <w:proofErr w:type="gramStart"/>
            <w:r w:rsidRPr="001C7ED7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544614" w:rsidRPr="006F181E" w14:paraId="3F284359" w14:textId="77777777" w:rsidTr="0054461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85A7F" w14:textId="77777777" w:rsidR="00544614" w:rsidRPr="00286D18" w:rsidRDefault="00544614" w:rsidP="00F9297C">
            <w:pPr>
              <w:rPr>
                <w:b/>
              </w:rPr>
            </w:pPr>
            <w:r w:rsidRPr="00286D18">
              <w:rPr>
                <w:b/>
              </w:rPr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46AEB" w14:textId="77777777" w:rsidR="00544614" w:rsidRPr="006F181E" w:rsidRDefault="00544614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</w:t>
            </w:r>
            <w:r w:rsidRPr="006F181E">
              <w:lastRenderedPageBreak/>
              <w:t>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765D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CA7A214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</w:t>
            </w:r>
            <w:r w:rsidRPr="006F181E">
              <w:rPr>
                <w:sz w:val="24"/>
                <w:szCs w:val="24"/>
              </w:rPr>
              <w:lastRenderedPageBreak/>
              <w:t xml:space="preserve">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7601C05D" w14:textId="77777777" w:rsidR="00544614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C3DAD97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253952CC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232A26E4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322B6F2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05D12BA6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44842897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605E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0EDD2C6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6EBBDDED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383DD1C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36A64CF6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24E348A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3E669C2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0181AFE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6746170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Теорию и историю музыки</w:t>
            </w:r>
          </w:p>
          <w:p w14:paraId="06EEF0F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179E1AB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27742ED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2F3666DE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55152E4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289D85FB" w14:textId="77777777" w:rsidR="00544614" w:rsidRPr="001C7ED7" w:rsidRDefault="00544614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3E29B16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608746E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40B81C9B" w14:textId="77777777" w:rsidR="00544614" w:rsidRPr="001C7ED7" w:rsidRDefault="00544614" w:rsidP="00F9297C">
            <w:pPr>
              <w:rPr>
                <w:bCs/>
              </w:rPr>
            </w:pPr>
          </w:p>
          <w:p w14:paraId="722E367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71ECF42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2A5F9CE4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3112A22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32E2BAE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544614" w:rsidRPr="006F181E" w14:paraId="1A49F05A" w14:textId="77777777" w:rsidTr="0054461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7F9B" w14:textId="77777777" w:rsidR="00544614" w:rsidRPr="00286D18" w:rsidRDefault="00544614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821B8" w14:textId="77777777" w:rsidR="00544614" w:rsidRPr="006F181E" w:rsidRDefault="00544614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экспертную оценку звучания сценического произведения в области театрального, музыкально-театрального искусства, культурно-</w:t>
            </w:r>
            <w:r w:rsidRPr="006F181E">
              <w:lastRenderedPageBreak/>
              <w:t>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6377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ПК-5.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D4E9AFA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– Звукорежиссуру культурно-массовых представлений и концертных программ</w:t>
            </w:r>
          </w:p>
          <w:p w14:paraId="7B9C6559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9E90357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B31EBC2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</w:t>
            </w:r>
            <w:r>
              <w:rPr>
                <w:sz w:val="24"/>
                <w:szCs w:val="24"/>
              </w:rPr>
              <w:t xml:space="preserve">.2.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52E5270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14:paraId="5D1D47CF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758C816" w14:textId="77777777" w:rsidR="00544614" w:rsidRPr="00286D18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400BF72" w14:textId="77777777" w:rsidR="00544614" w:rsidRPr="006F181E" w:rsidRDefault="00544614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Способностью и готовностью формировать суждения о качестве и художественном уровне продукта </w:t>
            </w:r>
            <w:r w:rsidRPr="006F181E">
              <w:rPr>
                <w:sz w:val="24"/>
                <w:szCs w:val="24"/>
              </w:rPr>
              <w:lastRenderedPageBreak/>
              <w:t>деятельности звукорежиссера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D4EE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4887FF1B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245281D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0C4B85C0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4856C12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433D1464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Слуховой анализ </w:t>
            </w:r>
          </w:p>
          <w:p w14:paraId="194419A5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Звукорежиссуру театральных постановок</w:t>
            </w:r>
          </w:p>
          <w:p w14:paraId="6498963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Звукорежиссуру концертных программ</w:t>
            </w:r>
          </w:p>
          <w:p w14:paraId="4CC6F267" w14:textId="77777777" w:rsidR="00544614" w:rsidRPr="001C7ED7" w:rsidRDefault="00544614" w:rsidP="00F9297C">
            <w:pPr>
              <w:rPr>
                <w:bCs/>
              </w:rPr>
            </w:pPr>
          </w:p>
          <w:p w14:paraId="074E2506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BEF1538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грамотную оценку художественной и технической стороны звучания</w:t>
            </w:r>
          </w:p>
          <w:p w14:paraId="7E0DEE77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Консультировать сотрудников по вопросам качества звучания</w:t>
            </w:r>
          </w:p>
          <w:p w14:paraId="7782455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Работать со специальной литературой, пользоваться профессиональными понятиями и терминологией</w:t>
            </w:r>
          </w:p>
          <w:p w14:paraId="5BABDD9F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</w:t>
            </w:r>
          </w:p>
          <w:p w14:paraId="6B61F8B2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стилях и методах звукорежиссерской работы</w:t>
            </w:r>
          </w:p>
          <w:p w14:paraId="288EBFFF" w14:textId="77777777" w:rsidR="00544614" w:rsidRPr="001C7ED7" w:rsidRDefault="00544614" w:rsidP="00F9297C">
            <w:pPr>
              <w:rPr>
                <w:bCs/>
              </w:rPr>
            </w:pPr>
          </w:p>
          <w:p w14:paraId="076872E1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4D0BE207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звучания согласно протоколам оценки</w:t>
            </w:r>
          </w:p>
          <w:p w14:paraId="5BEAFA89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консультировать сотрудников по вопросам качества звучания</w:t>
            </w:r>
          </w:p>
          <w:p w14:paraId="609A4B5C" w14:textId="77777777" w:rsidR="00544614" w:rsidRPr="001C7ED7" w:rsidRDefault="00544614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</w:tbl>
    <w:p w14:paraId="15D171EE" w14:textId="77777777" w:rsidR="005A530E" w:rsidRDefault="005A530E" w:rsidP="005A530E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14:paraId="1F0C6671" w14:textId="77777777" w:rsidR="005A530E" w:rsidRDefault="005A530E" w:rsidP="005A530E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14:paraId="39C2D29F" w14:textId="77777777" w:rsidR="005A530E" w:rsidRDefault="005A530E" w:rsidP="005A530E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14:paraId="0216E1E0" w14:textId="77777777" w:rsidR="005A530E" w:rsidRPr="001919E7" w:rsidRDefault="005A530E" w:rsidP="005A530E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42E4061F" w14:textId="77777777" w:rsidR="005A530E" w:rsidRPr="001919E7" w:rsidRDefault="005A530E" w:rsidP="005A530E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40CBB280" w14:textId="77777777" w:rsidR="005A530E" w:rsidRPr="001919E7" w:rsidRDefault="005A530E" w:rsidP="005A530E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618B9DCF" w14:textId="77777777" w:rsidR="005A530E" w:rsidRDefault="005A530E" w:rsidP="005A530E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4431E8B6" w14:textId="77777777" w:rsidR="005A530E" w:rsidRDefault="005A530E" w:rsidP="005A530E">
      <w:pPr>
        <w:jc w:val="center"/>
        <w:rPr>
          <w:b/>
          <w:bCs/>
        </w:rPr>
      </w:pPr>
    </w:p>
    <w:p w14:paraId="49B97824" w14:textId="77777777" w:rsidR="005A530E" w:rsidRDefault="005A530E" w:rsidP="005A530E">
      <w:pPr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(ПК-2, ПК-3, ПК-4, ПК-7)</w:t>
      </w:r>
    </w:p>
    <w:p w14:paraId="6B42D7BD" w14:textId="77777777" w:rsidR="005A530E" w:rsidRDefault="005A530E" w:rsidP="005A530E">
      <w:pPr>
        <w:jc w:val="center"/>
        <w:rPr>
          <w:b/>
          <w:sz w:val="28"/>
          <w:szCs w:val="28"/>
        </w:rPr>
      </w:pPr>
    </w:p>
    <w:p w14:paraId="7E5B659E" w14:textId="77777777" w:rsidR="005A530E" w:rsidRDefault="005A530E" w:rsidP="005A530E">
      <w:pPr>
        <w:jc w:val="center"/>
        <w:rPr>
          <w:b/>
          <w:sz w:val="28"/>
          <w:szCs w:val="28"/>
        </w:rPr>
      </w:pPr>
    </w:p>
    <w:p w14:paraId="13565743" w14:textId="77777777" w:rsidR="005A530E" w:rsidRDefault="005A530E" w:rsidP="00291533">
      <w:pPr>
        <w:numPr>
          <w:ilvl w:val="0"/>
          <w:numId w:val="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Синтез звука путём вычитания гармоник:</w:t>
      </w:r>
    </w:p>
    <w:p w14:paraId="725E585D" w14:textId="77777777"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 xml:space="preserve">Аддитивный - </w:t>
      </w:r>
      <w:proofErr w:type="spellStart"/>
      <w:r>
        <w:rPr>
          <w:rFonts w:ascii="HelveticaNeue" w:hAnsi="HelveticaNeue" w:cs="HelveticaNeue"/>
          <w:color w:val="000000"/>
        </w:rPr>
        <w:t>Additive</w:t>
      </w:r>
      <w:proofErr w:type="spellEnd"/>
    </w:p>
    <w:p w14:paraId="2870DC60" w14:textId="77777777"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Субтрактивный -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Subtractive</w:t>
      </w:r>
      <w:proofErr w:type="spellEnd"/>
    </w:p>
    <w:p w14:paraId="0CC31AA2" w14:textId="77777777"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Таблично-волновой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Wavetable</w:t>
      </w:r>
      <w:proofErr w:type="spellEnd"/>
    </w:p>
    <w:p w14:paraId="33E15E77" w14:textId="77777777"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Гранулярный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Granular</w:t>
      </w:r>
      <w:proofErr w:type="spellEnd"/>
    </w:p>
    <w:p w14:paraId="67F1DC1C" w14:textId="77777777" w:rsidR="005A530E" w:rsidRDefault="005A530E" w:rsidP="00291533">
      <w:pPr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14:paraId="4496190E" w14:textId="77777777" w:rsidR="005A530E" w:rsidRDefault="005A530E" w:rsidP="005A530E">
      <w:pPr>
        <w:autoSpaceDE w:val="0"/>
        <w:autoSpaceDN w:val="0"/>
        <w:adjustRightInd w:val="0"/>
        <w:ind w:firstLine="566"/>
        <w:rPr>
          <w:rFonts w:ascii="HelveticaNeue" w:hAnsi="HelveticaNeue" w:cs="HelveticaNeue"/>
          <w:color w:val="000000"/>
          <w:u w:color="000000"/>
        </w:rPr>
      </w:pPr>
    </w:p>
    <w:p w14:paraId="4D4C03BA" w14:textId="77777777" w:rsidR="005A530E" w:rsidRDefault="005A530E" w:rsidP="00291533">
      <w:pPr>
        <w:numPr>
          <w:ilvl w:val="0"/>
          <w:numId w:val="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Синтез звука путём сложения гармоник:</w:t>
      </w:r>
    </w:p>
    <w:p w14:paraId="7837E802" w14:textId="77777777"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Аддитивный -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Additive</w:t>
      </w:r>
      <w:proofErr w:type="spellEnd"/>
    </w:p>
    <w:p w14:paraId="13CC9515" w14:textId="77777777"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Субтрактивный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Subtractive</w:t>
      </w:r>
      <w:proofErr w:type="spellEnd"/>
    </w:p>
    <w:p w14:paraId="2A7FFFF3" w14:textId="77777777"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Таблично-волновой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Wavetable</w:t>
      </w:r>
      <w:proofErr w:type="spellEnd"/>
    </w:p>
    <w:p w14:paraId="0B8AE566" w14:textId="77777777"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Гранулярный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Granular</w:t>
      </w:r>
      <w:proofErr w:type="spellEnd"/>
    </w:p>
    <w:p w14:paraId="6A8F1E8B" w14:textId="77777777" w:rsidR="005A530E" w:rsidRDefault="005A530E" w:rsidP="00291533">
      <w:pPr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14:paraId="0F93A5F2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E51FA86" w14:textId="77777777" w:rsidR="005A530E" w:rsidRDefault="005A530E" w:rsidP="00291533">
      <w:pPr>
        <w:numPr>
          <w:ilvl w:val="0"/>
          <w:numId w:val="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Синтез звука путём манипуляции 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ультракороткими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сэмплами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1A04B6B5" w14:textId="77777777"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Аддитивный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Additive</w:t>
      </w:r>
      <w:proofErr w:type="spellEnd"/>
    </w:p>
    <w:p w14:paraId="41E1F0EE" w14:textId="77777777"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Субтрактивный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Subtractive</w:t>
      </w:r>
      <w:proofErr w:type="spellEnd"/>
    </w:p>
    <w:p w14:paraId="13E4B6A0" w14:textId="77777777"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Таблично-волновой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Wavetable</w:t>
      </w:r>
      <w:proofErr w:type="spellEnd"/>
    </w:p>
    <w:p w14:paraId="483EDBA3" w14:textId="77777777"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Гранулярный -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Granular</w:t>
      </w:r>
      <w:proofErr w:type="spellEnd"/>
    </w:p>
    <w:p w14:paraId="2E7CC8F1" w14:textId="77777777" w:rsidR="005A530E" w:rsidRDefault="005A530E" w:rsidP="00291533">
      <w:pPr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14:paraId="04359F65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8309101" w14:textId="77777777" w:rsidR="005A530E" w:rsidRDefault="005A530E" w:rsidP="00291533">
      <w:pPr>
        <w:numPr>
          <w:ilvl w:val="0"/>
          <w:numId w:val="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Синтез звука путём частотной модуляции колебаний простой формы:</w:t>
      </w:r>
    </w:p>
    <w:p w14:paraId="1A378664" w14:textId="77777777"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Аддитивный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Additive</w:t>
      </w:r>
      <w:proofErr w:type="spellEnd"/>
    </w:p>
    <w:p w14:paraId="5F2B788D" w14:textId="77777777"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Субтрактивный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Subtractive</w:t>
      </w:r>
      <w:proofErr w:type="spellEnd"/>
    </w:p>
    <w:p w14:paraId="21BCAB57" w14:textId="77777777"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Таблично-волновой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Wavetable</w:t>
      </w:r>
      <w:proofErr w:type="spellEnd"/>
    </w:p>
    <w:p w14:paraId="5E05F495" w14:textId="77777777"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Гранулярный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Granular</w:t>
      </w:r>
      <w:proofErr w:type="spellEnd"/>
    </w:p>
    <w:p w14:paraId="2584D903" w14:textId="77777777" w:rsidR="005A530E" w:rsidRDefault="005A530E" w:rsidP="00291533">
      <w:pPr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Операторный - FM</w:t>
      </w:r>
    </w:p>
    <w:p w14:paraId="74861C9B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8046250" w14:textId="77777777" w:rsidR="005A530E" w:rsidRDefault="005A530E" w:rsidP="00291533">
      <w:pPr>
        <w:numPr>
          <w:ilvl w:val="0"/>
          <w:numId w:val="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Синтез звука путём воспроизведения периодов колебаний, расположенных в специальных наборах:</w:t>
      </w:r>
    </w:p>
    <w:p w14:paraId="3B3C8894" w14:textId="77777777"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Аддитивный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Additive</w:t>
      </w:r>
      <w:proofErr w:type="spellEnd"/>
    </w:p>
    <w:p w14:paraId="1C5076BA" w14:textId="77777777"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Субтрактивный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Subtractive</w:t>
      </w:r>
      <w:proofErr w:type="spellEnd"/>
    </w:p>
    <w:p w14:paraId="55E772B2" w14:textId="77777777"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Таблично-волновой -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Wavetable</w:t>
      </w:r>
      <w:proofErr w:type="spellEnd"/>
    </w:p>
    <w:p w14:paraId="2B27E830" w14:textId="77777777"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 xml:space="preserve">Гранулярный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Granular</w:t>
      </w:r>
      <w:proofErr w:type="spellEnd"/>
    </w:p>
    <w:p w14:paraId="350344E4" w14:textId="77777777" w:rsidR="005A530E" w:rsidRDefault="005A530E" w:rsidP="00291533">
      <w:pPr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Операторный - FM</w:t>
      </w:r>
    </w:p>
    <w:p w14:paraId="5976B54B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A15EF9D" w14:textId="77777777" w:rsidR="005A530E" w:rsidRDefault="005A530E" w:rsidP="00291533">
      <w:pPr>
        <w:numPr>
          <w:ilvl w:val="0"/>
          <w:numId w:val="1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вычитания гармоник:</w:t>
      </w:r>
    </w:p>
    <w:p w14:paraId="76962D0D" w14:textId="77777777"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14:paraId="7A4B55D0" w14:textId="77777777"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VCF</w:t>
      </w:r>
    </w:p>
    <w:p w14:paraId="372803C6" w14:textId="77777777"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14:paraId="15259C79" w14:textId="77777777"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14:paraId="5EF083C1" w14:textId="77777777" w:rsidR="005A530E" w:rsidRDefault="005A530E" w:rsidP="00291533">
      <w:pPr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4BFB6CFD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14:paraId="0790F2A4" w14:textId="77777777" w:rsidR="005A530E" w:rsidRDefault="005A530E" w:rsidP="00291533">
      <w:pPr>
        <w:numPr>
          <w:ilvl w:val="0"/>
          <w:numId w:val="1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генератора тона:</w:t>
      </w:r>
    </w:p>
    <w:p w14:paraId="5EB9310D" w14:textId="77777777"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VCO</w:t>
      </w:r>
    </w:p>
    <w:p w14:paraId="019BB7C3" w14:textId="77777777"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14:paraId="4DE566DE" w14:textId="77777777"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14:paraId="74A820DF" w14:textId="77777777"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14:paraId="71020897" w14:textId="77777777" w:rsidR="005A530E" w:rsidRDefault="005A530E" w:rsidP="00291533">
      <w:pPr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7610732D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01F7BF5" w14:textId="77777777" w:rsidR="005A530E" w:rsidRDefault="005A530E" w:rsidP="00291533">
      <w:pPr>
        <w:numPr>
          <w:ilvl w:val="0"/>
          <w:numId w:val="1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усилителя:</w:t>
      </w:r>
    </w:p>
    <w:p w14:paraId="02E35487" w14:textId="77777777"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14:paraId="662E6F85" w14:textId="77777777"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14:paraId="1E792F2A" w14:textId="77777777"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14:paraId="2A1333AD" w14:textId="77777777"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14:paraId="3DB25062" w14:textId="77777777" w:rsidR="005A530E" w:rsidRDefault="005A530E" w:rsidP="00291533">
      <w:pPr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VCA</w:t>
      </w:r>
    </w:p>
    <w:p w14:paraId="7CC2A5F3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2656020" w14:textId="77777777" w:rsidR="005A530E" w:rsidRDefault="005A530E" w:rsidP="00291533">
      <w:pPr>
        <w:numPr>
          <w:ilvl w:val="0"/>
          <w:numId w:val="1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Модуль генератора 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огибающей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1625876A" w14:textId="77777777"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14:paraId="38C8B48A" w14:textId="77777777"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14:paraId="06C2F378" w14:textId="77777777"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LFO</w:t>
      </w:r>
    </w:p>
    <w:p w14:paraId="0002F433" w14:textId="77777777"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ENV</w:t>
      </w:r>
    </w:p>
    <w:p w14:paraId="0C5F0573" w14:textId="77777777" w:rsidR="005A530E" w:rsidRDefault="005A530E" w:rsidP="00291533">
      <w:pPr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3460B3BE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CDC52B6" w14:textId="77777777" w:rsidR="005A530E" w:rsidRDefault="005A530E" w:rsidP="00291533">
      <w:pPr>
        <w:numPr>
          <w:ilvl w:val="0"/>
          <w:numId w:val="1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Модуль генератора низкой частоты:</w:t>
      </w:r>
    </w:p>
    <w:p w14:paraId="2B5E1D49" w14:textId="77777777"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VCO</w:t>
      </w:r>
    </w:p>
    <w:p w14:paraId="54963516" w14:textId="77777777"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VCF</w:t>
      </w:r>
    </w:p>
    <w:p w14:paraId="217F7658" w14:textId="77777777"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LFO</w:t>
      </w:r>
    </w:p>
    <w:p w14:paraId="31EBD048" w14:textId="77777777"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ENV</w:t>
      </w:r>
    </w:p>
    <w:p w14:paraId="3EA22A7B" w14:textId="77777777" w:rsidR="005A530E" w:rsidRDefault="005A530E" w:rsidP="00291533">
      <w:pPr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6E447FBB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4E51AF9" w14:textId="77777777" w:rsidR="005A530E" w:rsidRDefault="005A530E" w:rsidP="00291533">
      <w:pPr>
        <w:numPr>
          <w:ilvl w:val="0"/>
          <w:numId w:val="2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равномерно распределена по всему частотному диапазону:</w:t>
      </w:r>
    </w:p>
    <w:p w14:paraId="7448ADFA" w14:textId="77777777"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14:paraId="234742C3" w14:textId="77777777"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14:paraId="7FD8FEE3" w14:textId="77777777"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Белый</w:t>
      </w:r>
    </w:p>
    <w:p w14:paraId="42B758AE" w14:textId="77777777"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Розовый</w:t>
      </w:r>
    </w:p>
    <w:p w14:paraId="0ED1DBC3" w14:textId="77777777" w:rsidR="005A530E" w:rsidRDefault="005A530E" w:rsidP="00291533">
      <w:pPr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14:paraId="23E8856F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A53B2A4" w14:textId="77777777" w:rsidR="005A530E" w:rsidRDefault="005A530E" w:rsidP="00291533">
      <w:pPr>
        <w:numPr>
          <w:ilvl w:val="0"/>
          <w:numId w:val="2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затухает на 3 дБ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/О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>кт.:</w:t>
      </w:r>
    </w:p>
    <w:p w14:paraId="67F903B5" w14:textId="77777777"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14:paraId="5710378E" w14:textId="77777777"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14:paraId="243025A5" w14:textId="77777777"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14:paraId="6620E35C" w14:textId="77777777"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Розовый</w:t>
      </w:r>
    </w:p>
    <w:p w14:paraId="16BF3803" w14:textId="77777777" w:rsidR="005A530E" w:rsidRDefault="005A530E" w:rsidP="00291533">
      <w:pPr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14:paraId="40D47AAB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272D913" w14:textId="77777777" w:rsidR="005A530E" w:rsidRDefault="005A530E" w:rsidP="00291533">
      <w:pPr>
        <w:numPr>
          <w:ilvl w:val="0"/>
          <w:numId w:val="2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затухает на 6 дБ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/О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>кт.:</w:t>
      </w:r>
    </w:p>
    <w:p w14:paraId="7AFE7767" w14:textId="77777777"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Красный</w:t>
      </w:r>
    </w:p>
    <w:p w14:paraId="0F37B1E4" w14:textId="77777777"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14:paraId="66B03AE3" w14:textId="77777777"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14:paraId="11D0061C" w14:textId="77777777"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Розовый</w:t>
      </w:r>
    </w:p>
    <w:p w14:paraId="74872C5F" w14:textId="77777777" w:rsidR="005A530E" w:rsidRDefault="005A530E" w:rsidP="00291533">
      <w:pPr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14:paraId="00BE2E4E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B030822" w14:textId="77777777" w:rsidR="005A530E" w:rsidRDefault="005A530E" w:rsidP="00291533">
      <w:pPr>
        <w:numPr>
          <w:ilvl w:val="0"/>
          <w:numId w:val="2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увеличивается на 6 дБ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/О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>кт.:</w:t>
      </w:r>
    </w:p>
    <w:p w14:paraId="5E5BB0C1" w14:textId="77777777"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14:paraId="7E98CE7D" w14:textId="77777777"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Синий</w:t>
      </w:r>
    </w:p>
    <w:p w14:paraId="473688FF" w14:textId="77777777"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14:paraId="12327495" w14:textId="77777777"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Розовый</w:t>
      </w:r>
    </w:p>
    <w:p w14:paraId="34AF38B8" w14:textId="77777777" w:rsidR="005A530E" w:rsidRDefault="005A530E" w:rsidP="00291533">
      <w:pPr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Фиолетовый</w:t>
      </w:r>
    </w:p>
    <w:p w14:paraId="411FB459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8569B70" w14:textId="77777777" w:rsidR="005A530E" w:rsidRDefault="005A530E" w:rsidP="00291533">
      <w:pPr>
        <w:numPr>
          <w:ilvl w:val="0"/>
          <w:numId w:val="2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Тип шума, спектральная плотность которого увеличивается на 3 дБ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/О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>кт.:</w:t>
      </w:r>
    </w:p>
    <w:p w14:paraId="2D96011D" w14:textId="77777777"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Красный</w:t>
      </w:r>
    </w:p>
    <w:p w14:paraId="6EB57EE3" w14:textId="77777777"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Синий</w:t>
      </w:r>
    </w:p>
    <w:p w14:paraId="43D1C400" w14:textId="77777777"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Белый</w:t>
      </w:r>
    </w:p>
    <w:p w14:paraId="6158FF73" w14:textId="77777777"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Розовый</w:t>
      </w:r>
    </w:p>
    <w:p w14:paraId="2E4CDB9C" w14:textId="77777777" w:rsidR="005A530E" w:rsidRDefault="005A530E" w:rsidP="00291533">
      <w:pPr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Фиолетовый</w:t>
      </w:r>
    </w:p>
    <w:p w14:paraId="5591BAAD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2B351DE" w14:textId="77777777" w:rsidR="005A530E" w:rsidRDefault="005A530E" w:rsidP="00291533">
      <w:pPr>
        <w:numPr>
          <w:ilvl w:val="0"/>
          <w:numId w:val="3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Первый фильм, использовавший систему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Dolby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A:</w:t>
      </w:r>
    </w:p>
    <w:p w14:paraId="44589561" w14:textId="77777777"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"Звёздные войны"/"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Star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Wars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15677B04" w14:textId="77777777" w:rsidR="005A530E" w:rsidRP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  <w:lang w:val="en-US"/>
        </w:rPr>
      </w:pPr>
      <w:r w:rsidRPr="005A530E">
        <w:rPr>
          <w:rFonts w:ascii="HelveticaNeue" w:hAnsi="HelveticaNeue" w:cs="HelveticaNeue"/>
          <w:color w:val="000000"/>
          <w:u w:val="single" w:color="000000"/>
          <w:lang w:val="en-US"/>
        </w:rPr>
        <w:t>"</w:t>
      </w:r>
      <w:r>
        <w:rPr>
          <w:rFonts w:ascii="HelveticaNeue" w:hAnsi="HelveticaNeue" w:cs="HelveticaNeue"/>
          <w:color w:val="000000"/>
          <w:u w:val="single" w:color="000000"/>
        </w:rPr>
        <w:t>Заводной</w:t>
      </w:r>
      <w:r w:rsidRPr="005A530E">
        <w:rPr>
          <w:rFonts w:ascii="HelveticaNeue" w:hAnsi="HelveticaNeue" w:cs="HelveticaNeue"/>
          <w:color w:val="000000"/>
          <w:u w:val="single"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val="single" w:color="000000"/>
        </w:rPr>
        <w:t>апельсин</w:t>
      </w:r>
      <w:r w:rsidRPr="005A530E">
        <w:rPr>
          <w:rFonts w:ascii="HelveticaNeue" w:hAnsi="HelveticaNeue" w:cs="HelveticaNeue"/>
          <w:color w:val="000000"/>
          <w:u w:val="single" w:color="000000"/>
          <w:lang w:val="en-US"/>
        </w:rPr>
        <w:t>"/"A Clockwork Orange"</w:t>
      </w:r>
    </w:p>
    <w:p w14:paraId="3DE6F496" w14:textId="77777777"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"Возвращение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Бэтмена</w:t>
      </w:r>
      <w:proofErr w:type="spellEnd"/>
      <w:r>
        <w:rPr>
          <w:rFonts w:ascii="HelveticaNeue" w:hAnsi="HelveticaNeue" w:cs="HelveticaNeue"/>
          <w:color w:val="000000"/>
          <w:u w:color="000000"/>
        </w:rPr>
        <w:t>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Batman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Returns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6041F7CE" w14:textId="77777777"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</w:t>
      </w:r>
      <w:proofErr w:type="gramStart"/>
      <w:r>
        <w:rPr>
          <w:rFonts w:ascii="HelveticaNeue" w:hAnsi="HelveticaNeue" w:cs="HelveticaNeue"/>
          <w:color w:val="000000"/>
          <w:u w:color="000000"/>
        </w:rPr>
        <w:t>Храбрая</w:t>
      </w:r>
      <w:proofErr w:type="gramEnd"/>
      <w:r>
        <w:rPr>
          <w:rFonts w:ascii="HelveticaNeue" w:hAnsi="HelveticaNeue" w:cs="HelveticaNeue"/>
          <w:color w:val="000000"/>
          <w:u w:color="000000"/>
        </w:rPr>
        <w:t xml:space="preserve"> сердцем"/"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Brave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5DCC8774" w14:textId="77777777" w:rsidR="005A530E" w:rsidRDefault="005A530E" w:rsidP="00291533">
      <w:pPr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"Апокалипсис сегодня"/"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Apocalypse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Now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0A756362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4724BD7" w14:textId="77777777" w:rsidR="005A530E" w:rsidRDefault="005A530E" w:rsidP="00291533">
      <w:pPr>
        <w:numPr>
          <w:ilvl w:val="0"/>
          <w:numId w:val="3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Первый фильм, использовавший систему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Dolby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Digital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3FD45B82" w14:textId="77777777"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Звёздные войны"/"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Star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Wars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50C7735A" w14:textId="77777777" w:rsidR="005A530E" w:rsidRP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  <w:lang w:val="en-US"/>
        </w:rPr>
      </w:pPr>
      <w:r w:rsidRPr="005A530E">
        <w:rPr>
          <w:rFonts w:ascii="HelveticaNeue" w:hAnsi="HelveticaNeue" w:cs="HelveticaNeue"/>
          <w:color w:val="000000"/>
          <w:u w:color="000000"/>
          <w:lang w:val="en-US"/>
        </w:rPr>
        <w:t>"</w:t>
      </w:r>
      <w:r>
        <w:rPr>
          <w:rFonts w:ascii="HelveticaNeue" w:hAnsi="HelveticaNeue" w:cs="HelveticaNeue"/>
          <w:color w:val="000000"/>
          <w:u w:color="000000"/>
        </w:rPr>
        <w:t>Заводной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color="000000"/>
        </w:rPr>
        <w:t>апельсин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>"/"A Clockwork Orange"</w:t>
      </w:r>
    </w:p>
    <w:p w14:paraId="0EA11778" w14:textId="77777777"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"Возвращение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Бэтмена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>"/"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Batman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Returns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>"</w:t>
      </w:r>
    </w:p>
    <w:p w14:paraId="550E0CEA" w14:textId="77777777"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</w:t>
      </w:r>
      <w:proofErr w:type="gramStart"/>
      <w:r>
        <w:rPr>
          <w:rFonts w:ascii="HelveticaNeue" w:hAnsi="HelveticaNeue" w:cs="HelveticaNeue"/>
          <w:color w:val="000000"/>
          <w:u w:color="000000"/>
        </w:rPr>
        <w:t>Храбрая</w:t>
      </w:r>
      <w:proofErr w:type="gramEnd"/>
      <w:r>
        <w:rPr>
          <w:rFonts w:ascii="HelveticaNeue" w:hAnsi="HelveticaNeue" w:cs="HelveticaNeue"/>
          <w:color w:val="000000"/>
          <w:u w:color="000000"/>
        </w:rPr>
        <w:t xml:space="preserve"> сердцем"/"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Brave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1712614D" w14:textId="77777777" w:rsidR="005A530E" w:rsidRDefault="005A530E" w:rsidP="00291533">
      <w:pPr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"Апокалипсис сегодня"/"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Apocalypse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Now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372B76DA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97B65A9" w14:textId="77777777" w:rsidR="005A530E" w:rsidRDefault="005A530E" w:rsidP="00291533">
      <w:pPr>
        <w:numPr>
          <w:ilvl w:val="0"/>
          <w:numId w:val="3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Первый фильм, использовавший систему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Dolby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5.1:</w:t>
      </w:r>
    </w:p>
    <w:p w14:paraId="2DF7BD6B" w14:textId="77777777"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Звёздные войны"/"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Star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Wars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142A6E1E" w14:textId="77777777" w:rsidR="005A530E" w:rsidRP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  <w:lang w:val="en-US"/>
        </w:rPr>
      </w:pPr>
      <w:r w:rsidRPr="005A530E">
        <w:rPr>
          <w:rFonts w:ascii="HelveticaNeue" w:hAnsi="HelveticaNeue" w:cs="HelveticaNeue"/>
          <w:color w:val="000000"/>
          <w:u w:color="000000"/>
          <w:lang w:val="en-US"/>
        </w:rPr>
        <w:t>"</w:t>
      </w:r>
      <w:r>
        <w:rPr>
          <w:rFonts w:ascii="HelveticaNeue" w:hAnsi="HelveticaNeue" w:cs="HelveticaNeue"/>
          <w:color w:val="000000"/>
          <w:u w:color="000000"/>
        </w:rPr>
        <w:t>Заводной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color="000000"/>
        </w:rPr>
        <w:t>апельсин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>"/"A Clockwork Orange"</w:t>
      </w:r>
    </w:p>
    <w:p w14:paraId="3ACF29E0" w14:textId="77777777"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"Возвращение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Бэтмена</w:t>
      </w:r>
      <w:proofErr w:type="spellEnd"/>
      <w:r>
        <w:rPr>
          <w:rFonts w:ascii="HelveticaNeue" w:hAnsi="HelveticaNeue" w:cs="HelveticaNeue"/>
          <w:color w:val="000000"/>
          <w:u w:color="000000"/>
        </w:rPr>
        <w:t>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Batman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Returns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388639F6" w14:textId="77777777"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</w:t>
      </w:r>
      <w:proofErr w:type="gramStart"/>
      <w:r>
        <w:rPr>
          <w:rFonts w:ascii="HelveticaNeue" w:hAnsi="HelveticaNeue" w:cs="HelveticaNeue"/>
          <w:color w:val="000000"/>
          <w:u w:color="000000"/>
        </w:rPr>
        <w:t>Храбрая</w:t>
      </w:r>
      <w:proofErr w:type="gramEnd"/>
      <w:r>
        <w:rPr>
          <w:rFonts w:ascii="HelveticaNeue" w:hAnsi="HelveticaNeue" w:cs="HelveticaNeue"/>
          <w:color w:val="000000"/>
          <w:u w:color="000000"/>
        </w:rPr>
        <w:t xml:space="preserve"> сердцем"/"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Brave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106A6611" w14:textId="77777777" w:rsidR="005A530E" w:rsidRDefault="005A530E" w:rsidP="00291533">
      <w:pPr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"Апокалипсис сегодня"/"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Apocalypse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Now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>"</w:t>
      </w:r>
    </w:p>
    <w:p w14:paraId="5CDA4987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D43B874" w14:textId="77777777" w:rsidR="005A530E" w:rsidRDefault="005A530E" w:rsidP="00291533">
      <w:pPr>
        <w:numPr>
          <w:ilvl w:val="0"/>
          <w:numId w:val="3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Первый фильм, использовавший систему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Dolby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Atmos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6A081002" w14:textId="77777777"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Звёздные войны"/"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Star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Wars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525AFCB5" w14:textId="77777777" w:rsidR="005A530E" w:rsidRP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  <w:lang w:val="en-US"/>
        </w:rPr>
      </w:pPr>
      <w:r w:rsidRPr="005A530E">
        <w:rPr>
          <w:rFonts w:ascii="HelveticaNeue" w:hAnsi="HelveticaNeue" w:cs="HelveticaNeue"/>
          <w:color w:val="000000"/>
          <w:u w:color="000000"/>
          <w:lang w:val="en-US"/>
        </w:rPr>
        <w:t>"</w:t>
      </w:r>
      <w:r>
        <w:rPr>
          <w:rFonts w:ascii="HelveticaNeue" w:hAnsi="HelveticaNeue" w:cs="HelveticaNeue"/>
          <w:color w:val="000000"/>
          <w:u w:color="000000"/>
        </w:rPr>
        <w:t>Заводной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 xml:space="preserve"> </w:t>
      </w:r>
      <w:r>
        <w:rPr>
          <w:rFonts w:ascii="HelveticaNeue" w:hAnsi="HelveticaNeue" w:cs="HelveticaNeue"/>
          <w:color w:val="000000"/>
          <w:u w:color="000000"/>
        </w:rPr>
        <w:t>апельсин</w:t>
      </w:r>
      <w:r w:rsidRPr="005A530E">
        <w:rPr>
          <w:rFonts w:ascii="HelveticaNeue" w:hAnsi="HelveticaNeue" w:cs="HelveticaNeue"/>
          <w:color w:val="000000"/>
          <w:u w:color="000000"/>
          <w:lang w:val="en-US"/>
        </w:rPr>
        <w:t>"/"A Clockwork Orange"</w:t>
      </w:r>
    </w:p>
    <w:p w14:paraId="079D9FBF" w14:textId="77777777"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"Возвращение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Бэтмена</w:t>
      </w:r>
      <w:proofErr w:type="spellEnd"/>
      <w:r>
        <w:rPr>
          <w:rFonts w:ascii="HelveticaNeue" w:hAnsi="HelveticaNeue" w:cs="HelveticaNeue"/>
          <w:color w:val="000000"/>
          <w:u w:color="000000"/>
        </w:rPr>
        <w:t>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Batman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Returns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45061CC2" w14:textId="77777777"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"</w:t>
      </w:r>
      <w:proofErr w:type="gramStart"/>
      <w:r>
        <w:rPr>
          <w:rFonts w:ascii="HelveticaNeue" w:hAnsi="HelveticaNeue" w:cs="HelveticaNeue"/>
          <w:color w:val="000000"/>
          <w:u w:val="single" w:color="000000"/>
        </w:rPr>
        <w:t>Храбрая</w:t>
      </w:r>
      <w:proofErr w:type="gramEnd"/>
      <w:r>
        <w:rPr>
          <w:rFonts w:ascii="HelveticaNeue" w:hAnsi="HelveticaNeue" w:cs="HelveticaNeue"/>
          <w:color w:val="000000"/>
          <w:u w:val="single" w:color="000000"/>
        </w:rPr>
        <w:t xml:space="preserve"> сердцем"/"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Brave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>"</w:t>
      </w:r>
    </w:p>
    <w:p w14:paraId="168A0510" w14:textId="77777777" w:rsidR="005A530E" w:rsidRDefault="005A530E" w:rsidP="00291533">
      <w:pPr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"Апокалипсис сегодня"/"</w:t>
      </w:r>
      <w:proofErr w:type="spellStart"/>
      <w:r>
        <w:rPr>
          <w:rFonts w:ascii="HelveticaNeue" w:hAnsi="HelveticaNeue" w:cs="HelveticaNeue"/>
          <w:color w:val="000000"/>
          <w:u w:color="000000"/>
        </w:rPr>
        <w:t>Apocalypse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Now</w:t>
      </w:r>
      <w:proofErr w:type="spellEnd"/>
      <w:r>
        <w:rPr>
          <w:rFonts w:ascii="HelveticaNeue" w:hAnsi="HelveticaNeue" w:cs="HelveticaNeue"/>
          <w:color w:val="000000"/>
          <w:u w:color="000000"/>
        </w:rPr>
        <w:t>"</w:t>
      </w:r>
    </w:p>
    <w:p w14:paraId="47F0EE56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0F42393" w14:textId="77777777" w:rsidR="005A530E" w:rsidRDefault="005A530E" w:rsidP="00291533">
      <w:pPr>
        <w:numPr>
          <w:ilvl w:val="0"/>
          <w:numId w:val="3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Создатель синтезатора АНС:</w:t>
      </w:r>
    </w:p>
    <w:p w14:paraId="31057913" w14:textId="77777777"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Лев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Термен</w:t>
      </w:r>
      <w:proofErr w:type="spellEnd"/>
    </w:p>
    <w:p w14:paraId="3A0289FF" w14:textId="77777777"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Евгений Мурзин</w:t>
      </w:r>
    </w:p>
    <w:p w14:paraId="0E74D48B" w14:textId="77777777"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Роберт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Муг</w:t>
      </w:r>
      <w:proofErr w:type="spellEnd"/>
    </w:p>
    <w:p w14:paraId="330A8CA6" w14:textId="77777777"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Том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Оберхайм</w:t>
      </w:r>
      <w:proofErr w:type="spellEnd"/>
    </w:p>
    <w:p w14:paraId="36C27FF7" w14:textId="77777777" w:rsidR="005A530E" w:rsidRDefault="005A530E" w:rsidP="00291533">
      <w:pPr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Дэйв Смит</w:t>
      </w:r>
    </w:p>
    <w:p w14:paraId="5EB40164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AA6514A" w14:textId="77777777" w:rsidR="005A530E" w:rsidRDefault="005A530E" w:rsidP="00291533">
      <w:pPr>
        <w:numPr>
          <w:ilvl w:val="0"/>
          <w:numId w:val="4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Создатель одного из первых ЭМИ, а также охранной сигнализации:</w:t>
      </w:r>
    </w:p>
    <w:p w14:paraId="1989564E" w14:textId="77777777"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Лев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Термен</w:t>
      </w:r>
      <w:proofErr w:type="spellEnd"/>
    </w:p>
    <w:p w14:paraId="44C0C0AF" w14:textId="77777777"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Евгений Мурзин</w:t>
      </w:r>
    </w:p>
    <w:p w14:paraId="31ACC4F4" w14:textId="77777777"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Роберт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Муг</w:t>
      </w:r>
      <w:proofErr w:type="spellEnd"/>
    </w:p>
    <w:p w14:paraId="4C0C9424" w14:textId="77777777"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Том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Оберхайм</w:t>
      </w:r>
      <w:proofErr w:type="spellEnd"/>
    </w:p>
    <w:p w14:paraId="199BF834" w14:textId="77777777" w:rsidR="005A530E" w:rsidRDefault="005A530E" w:rsidP="00291533">
      <w:pPr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Дэйв Смит</w:t>
      </w:r>
    </w:p>
    <w:p w14:paraId="0F8DB58A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4A7A3005" w14:textId="77777777" w:rsidR="005A530E" w:rsidRDefault="005A530E" w:rsidP="00291533">
      <w:pPr>
        <w:numPr>
          <w:ilvl w:val="0"/>
          <w:numId w:val="4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Один из разработчиков протокола MIDI, создатель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Prophet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5:</w:t>
      </w:r>
    </w:p>
    <w:p w14:paraId="4C911532" w14:textId="77777777"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Лев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Термен</w:t>
      </w:r>
      <w:proofErr w:type="spellEnd"/>
    </w:p>
    <w:p w14:paraId="74E6EFC9" w14:textId="77777777"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Евгений Мурзин</w:t>
      </w:r>
    </w:p>
    <w:p w14:paraId="5A89DCF1" w14:textId="77777777"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Роберт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Муг</w:t>
      </w:r>
      <w:proofErr w:type="spellEnd"/>
    </w:p>
    <w:p w14:paraId="75EDEB2E" w14:textId="77777777"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Том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Оберхайм</w:t>
      </w:r>
      <w:proofErr w:type="spellEnd"/>
    </w:p>
    <w:p w14:paraId="4364378D" w14:textId="77777777" w:rsidR="005A530E" w:rsidRDefault="005A530E" w:rsidP="00291533">
      <w:pPr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Дэйв Смит</w:t>
      </w:r>
    </w:p>
    <w:p w14:paraId="76B3EF2A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FEB2161" w14:textId="77777777" w:rsidR="005A530E" w:rsidRDefault="005A530E" w:rsidP="00291533">
      <w:pPr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Перекрёстная модуляция:</w:t>
      </w:r>
    </w:p>
    <w:p w14:paraId="2A6C81A6" w14:textId="77777777"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PWM</w:t>
      </w:r>
    </w:p>
    <w:p w14:paraId="1FB67714" w14:textId="77777777"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Ring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3602EF77" w14:textId="77777777"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Cross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Mod</w:t>
      </w:r>
      <w:proofErr w:type="spellEnd"/>
    </w:p>
    <w:p w14:paraId="29A980B9" w14:textId="77777777"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Amp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66BC0089" w14:textId="77777777" w:rsidR="005A530E" w:rsidRDefault="005A530E" w:rsidP="00291533">
      <w:pPr>
        <w:numPr>
          <w:ilvl w:val="0"/>
          <w:numId w:val="4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Filt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556D84F9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593324D" w14:textId="77777777" w:rsidR="005A530E" w:rsidRDefault="005A530E" w:rsidP="00291533">
      <w:pPr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Широтно-импульсная модуляция:</w:t>
      </w:r>
    </w:p>
    <w:p w14:paraId="5AFD98C0" w14:textId="77777777"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PWM</w:t>
      </w:r>
    </w:p>
    <w:p w14:paraId="4DD9E35A" w14:textId="77777777"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Ring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3AF3D939" w14:textId="77777777"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Cross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37E13E44" w14:textId="77777777"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Amp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571E9962" w14:textId="77777777" w:rsidR="005A530E" w:rsidRDefault="005A530E" w:rsidP="00291533">
      <w:pPr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Filt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4BEF26E8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0B4781C" w14:textId="77777777" w:rsidR="005A530E" w:rsidRDefault="005A530E" w:rsidP="00291533">
      <w:pPr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Кольцевая модуляция:</w:t>
      </w:r>
    </w:p>
    <w:p w14:paraId="16709E3F" w14:textId="77777777"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PWM</w:t>
      </w:r>
    </w:p>
    <w:p w14:paraId="797382B7" w14:textId="77777777"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Ring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Mod</w:t>
      </w:r>
      <w:proofErr w:type="spellEnd"/>
    </w:p>
    <w:p w14:paraId="5F6AB0A6" w14:textId="77777777"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Cross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1B07A80C" w14:textId="77777777"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Amp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0FC6A2BD" w14:textId="77777777" w:rsidR="005A530E" w:rsidRDefault="005A530E" w:rsidP="00291533">
      <w:pPr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Filt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Mod</w:t>
      </w:r>
      <w:proofErr w:type="spellEnd"/>
    </w:p>
    <w:p w14:paraId="525DDFFC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666B0A4" w14:textId="77777777" w:rsidR="005A530E" w:rsidRDefault="005A530E" w:rsidP="00291533">
      <w:pPr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Синтезатор 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ударных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5C938B92" w14:textId="77777777"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Yamaha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DX7</w:t>
      </w:r>
    </w:p>
    <w:p w14:paraId="235E53F5" w14:textId="77777777"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Korg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MS-20</w:t>
      </w:r>
    </w:p>
    <w:p w14:paraId="74C79167" w14:textId="77777777"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Sequential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Circuits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Prophet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VS</w:t>
      </w:r>
    </w:p>
    <w:p w14:paraId="27220D7D" w14:textId="77777777"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Akai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MPC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One</w:t>
      </w:r>
      <w:proofErr w:type="spellEnd"/>
    </w:p>
    <w:p w14:paraId="606C2BA1" w14:textId="77777777" w:rsidR="005A530E" w:rsidRDefault="005A530E" w:rsidP="00291533">
      <w:pPr>
        <w:numPr>
          <w:ilvl w:val="0"/>
          <w:numId w:val="5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Roland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TR-808</w:t>
      </w:r>
    </w:p>
    <w:p w14:paraId="30D2BAAC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F5023A4" w14:textId="77777777" w:rsidR="005A530E" w:rsidRDefault="005A530E" w:rsidP="00291533">
      <w:pPr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Сэмплер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6074052C" w14:textId="77777777"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Yamaha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DX7</w:t>
      </w:r>
    </w:p>
    <w:p w14:paraId="5DF74478" w14:textId="77777777"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Korg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MS-20</w:t>
      </w:r>
    </w:p>
    <w:p w14:paraId="720AA77A" w14:textId="77777777"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Sequential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Circuits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Prophet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VS</w:t>
      </w:r>
    </w:p>
    <w:p w14:paraId="1DC7E524" w14:textId="77777777"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Akai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MPC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One</w:t>
      </w:r>
      <w:proofErr w:type="spellEnd"/>
    </w:p>
    <w:p w14:paraId="18AE4642" w14:textId="77777777" w:rsidR="005A530E" w:rsidRDefault="005A530E" w:rsidP="00291533">
      <w:pPr>
        <w:numPr>
          <w:ilvl w:val="0"/>
          <w:numId w:val="5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Roland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TR-808</w:t>
      </w:r>
    </w:p>
    <w:p w14:paraId="70CA23F2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5D1F02E" w14:textId="77777777" w:rsidR="005A530E" w:rsidRDefault="005A530E" w:rsidP="00291533">
      <w:pPr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Векторный синтезатор:</w:t>
      </w:r>
    </w:p>
    <w:p w14:paraId="31F7D287" w14:textId="77777777"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Yamaha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DX7</w:t>
      </w:r>
    </w:p>
    <w:p w14:paraId="0B545944" w14:textId="77777777"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Korg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MS-20</w:t>
      </w:r>
    </w:p>
    <w:p w14:paraId="3DF13F79" w14:textId="77777777"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Sequential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Circuits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Prophet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VS</w:t>
      </w:r>
    </w:p>
    <w:p w14:paraId="6B1CE084" w14:textId="77777777"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Akai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MPC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One</w:t>
      </w:r>
      <w:proofErr w:type="spellEnd"/>
    </w:p>
    <w:p w14:paraId="4DDE26CE" w14:textId="77777777" w:rsidR="005A530E" w:rsidRDefault="005A530E" w:rsidP="00291533">
      <w:pPr>
        <w:numPr>
          <w:ilvl w:val="0"/>
          <w:numId w:val="5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Roland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TR-808</w:t>
      </w:r>
    </w:p>
    <w:p w14:paraId="5E839A9B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9CF0A1E" w14:textId="77777777" w:rsidR="005A530E" w:rsidRDefault="005A530E" w:rsidP="00291533">
      <w:pPr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FM синтезатор:</w:t>
      </w:r>
    </w:p>
    <w:p w14:paraId="16C40AA0" w14:textId="77777777"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Yamaha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DX7</w:t>
      </w:r>
    </w:p>
    <w:p w14:paraId="79D85AFD" w14:textId="77777777"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Korg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MS-20</w:t>
      </w:r>
    </w:p>
    <w:p w14:paraId="7C2784F5" w14:textId="77777777"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Sequential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Circuits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Prophet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VS</w:t>
      </w:r>
    </w:p>
    <w:p w14:paraId="13249E52" w14:textId="77777777"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Akai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MPC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One</w:t>
      </w:r>
      <w:proofErr w:type="spellEnd"/>
    </w:p>
    <w:p w14:paraId="7EDA783E" w14:textId="77777777" w:rsidR="005A530E" w:rsidRDefault="005A530E" w:rsidP="00291533">
      <w:pPr>
        <w:numPr>
          <w:ilvl w:val="0"/>
          <w:numId w:val="5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Roland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TR-808</w:t>
      </w:r>
    </w:p>
    <w:p w14:paraId="1E43D52B" w14:textId="77777777" w:rsidR="005A530E" w:rsidRDefault="005A530E" w:rsidP="005A530E">
      <w:pPr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B5582CD" w14:textId="77777777" w:rsidR="005A530E" w:rsidRDefault="005A530E" w:rsidP="00291533">
      <w:pPr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Субтрактивный синтезатор:</w:t>
      </w:r>
    </w:p>
    <w:p w14:paraId="0A87C473" w14:textId="77777777"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Yamaha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DX7</w:t>
      </w:r>
    </w:p>
    <w:p w14:paraId="15881851" w14:textId="77777777"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Korg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MS-20</w:t>
      </w:r>
    </w:p>
    <w:p w14:paraId="2119992B" w14:textId="77777777"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Sequential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Circuits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Prophet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VS</w:t>
      </w:r>
    </w:p>
    <w:p w14:paraId="6E15D3DF" w14:textId="77777777"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Akai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MPC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One</w:t>
      </w:r>
      <w:proofErr w:type="spellEnd"/>
    </w:p>
    <w:p w14:paraId="566DF644" w14:textId="77777777" w:rsidR="005A530E" w:rsidRDefault="005A530E" w:rsidP="00291533">
      <w:pPr>
        <w:numPr>
          <w:ilvl w:val="0"/>
          <w:numId w:val="6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</w:pPr>
      <w:proofErr w:type="spellStart"/>
      <w:r>
        <w:rPr>
          <w:rFonts w:ascii="HelveticaNeue" w:hAnsi="HelveticaNeue" w:cs="HelveticaNeue"/>
          <w:color w:val="000000"/>
          <w:u w:color="000000"/>
        </w:rPr>
        <w:t>Roland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TR-808</w:t>
      </w:r>
    </w:p>
    <w:p w14:paraId="538D6A0A" w14:textId="77777777" w:rsidR="005A530E" w:rsidRDefault="005A530E" w:rsidP="005A530E">
      <w:pPr>
        <w:jc w:val="center"/>
      </w:pPr>
    </w:p>
    <w:p w14:paraId="7329EB94" w14:textId="77777777" w:rsidR="005A530E" w:rsidRDefault="005A530E" w:rsidP="005A530E">
      <w:pPr>
        <w:jc w:val="center"/>
      </w:pPr>
    </w:p>
    <w:p w14:paraId="2A3F86D3" w14:textId="77777777" w:rsidR="005A530E" w:rsidRDefault="005A530E" w:rsidP="005A530E">
      <w:pPr>
        <w:ind w:left="1792" w:right="1157"/>
        <w:jc w:val="center"/>
        <w:rPr>
          <w:b/>
          <w:sz w:val="28"/>
        </w:rPr>
      </w:pPr>
      <w:r>
        <w:rPr>
          <w:b/>
          <w:sz w:val="28"/>
        </w:rPr>
        <w:t>Перечень вопросов текущего контроля.</w:t>
      </w:r>
    </w:p>
    <w:p w14:paraId="62242272" w14:textId="77777777" w:rsidR="005A530E" w:rsidRDefault="005A530E" w:rsidP="005A530E">
      <w:pPr>
        <w:pStyle w:val="a3"/>
        <w:rPr>
          <w:b/>
          <w:sz w:val="30"/>
        </w:rPr>
      </w:pPr>
    </w:p>
    <w:p w14:paraId="1F4A486E" w14:textId="77777777" w:rsidR="005A530E" w:rsidRDefault="005A530E" w:rsidP="005A530E">
      <w:pPr>
        <w:pStyle w:val="a3"/>
        <w:spacing w:before="5"/>
        <w:rPr>
          <w:b/>
          <w:sz w:val="25"/>
        </w:rPr>
      </w:pPr>
    </w:p>
    <w:p w14:paraId="7FC975B4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История звукового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дизайна.</w:t>
      </w:r>
    </w:p>
    <w:p w14:paraId="6EB5811C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 xml:space="preserve">Отличие звукового дизайна от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14:paraId="4426FFCA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8"/>
          <w:sz w:val="28"/>
        </w:rPr>
        <w:t xml:space="preserve"> </w:t>
      </w:r>
      <w:r>
        <w:rPr>
          <w:sz w:val="28"/>
        </w:rPr>
        <w:t>дизайна.</w:t>
      </w:r>
    </w:p>
    <w:p w14:paraId="272FC286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14:paraId="6E4655DC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before="5" w:line="322" w:lineRule="exact"/>
        <w:ind w:left="2045" w:hanging="707"/>
        <w:rPr>
          <w:sz w:val="28"/>
        </w:rPr>
      </w:pPr>
      <w:r>
        <w:rPr>
          <w:sz w:val="28"/>
        </w:rPr>
        <w:t>Звуковые подмены и</w:t>
      </w:r>
      <w:r>
        <w:rPr>
          <w:spacing w:val="4"/>
          <w:sz w:val="28"/>
        </w:rPr>
        <w:t xml:space="preserve"> </w:t>
      </w:r>
      <w:r>
        <w:rPr>
          <w:sz w:val="28"/>
        </w:rPr>
        <w:t>метафоры.</w:t>
      </w:r>
    </w:p>
    <w:p w14:paraId="1B58C831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14:paraId="3804CF9A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14:paraId="2B9D0B95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Аддитивный, субтрактивный синтез звука. Синтезаторы,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сэмплеры</w:t>
      </w:r>
      <w:proofErr w:type="spellEnd"/>
      <w:r>
        <w:rPr>
          <w:sz w:val="28"/>
        </w:rPr>
        <w:t>.</w:t>
      </w:r>
    </w:p>
    <w:p w14:paraId="42D2154A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Функции и источники звукошумовых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эффектов.</w:t>
      </w:r>
    </w:p>
    <w:p w14:paraId="1087A0A3" w14:textId="77777777" w:rsidR="005A530E" w:rsidRDefault="005A530E" w:rsidP="00291533">
      <w:pPr>
        <w:pStyle w:val="a4"/>
        <w:numPr>
          <w:ilvl w:val="0"/>
          <w:numId w:val="6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Техники звукового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14:paraId="3E2A3E25" w14:textId="77777777" w:rsidR="005A530E" w:rsidRDefault="005A530E" w:rsidP="005A530E">
      <w:pPr>
        <w:pStyle w:val="a3"/>
        <w:spacing w:before="3"/>
      </w:pPr>
    </w:p>
    <w:p w14:paraId="759EDC5E" w14:textId="77777777" w:rsidR="005A530E" w:rsidRDefault="005A530E" w:rsidP="005A530E">
      <w:pPr>
        <w:ind w:left="1792" w:right="1151"/>
        <w:jc w:val="center"/>
        <w:rPr>
          <w:b/>
          <w:sz w:val="28"/>
        </w:rPr>
      </w:pPr>
      <w:r>
        <w:rPr>
          <w:b/>
          <w:sz w:val="28"/>
        </w:rPr>
        <w:t>Перечень вопросов к экзамену (7,8 семестр).</w:t>
      </w:r>
    </w:p>
    <w:p w14:paraId="6A78F490" w14:textId="77777777" w:rsidR="005A530E" w:rsidRDefault="005A530E" w:rsidP="005A530E">
      <w:pPr>
        <w:pStyle w:val="a3"/>
        <w:spacing w:before="7"/>
        <w:rPr>
          <w:b/>
          <w:sz w:val="27"/>
        </w:rPr>
      </w:pPr>
    </w:p>
    <w:p w14:paraId="3D4B203D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дизайна.</w:t>
      </w:r>
    </w:p>
    <w:p w14:paraId="06209B88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proofErr w:type="spellStart"/>
      <w:r>
        <w:rPr>
          <w:sz w:val="28"/>
        </w:rPr>
        <w:t>Аудиовизуальность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Аттрактивность</w:t>
      </w:r>
      <w:proofErr w:type="spellEnd"/>
      <w:r>
        <w:rPr>
          <w:sz w:val="28"/>
        </w:rPr>
        <w:t xml:space="preserve"> и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иммерсивность</w:t>
      </w:r>
      <w:proofErr w:type="spellEnd"/>
      <w:r>
        <w:rPr>
          <w:sz w:val="28"/>
        </w:rPr>
        <w:t>.</w:t>
      </w:r>
    </w:p>
    <w:p w14:paraId="2BFB5BF1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14:paraId="6502F47B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242" w:lineRule="auto"/>
        <w:ind w:left="1339" w:right="1410"/>
        <w:rPr>
          <w:sz w:val="28"/>
        </w:rPr>
      </w:pPr>
      <w:r>
        <w:rPr>
          <w:sz w:val="28"/>
        </w:rPr>
        <w:t>Кульминационные места и контрасты. Создание психологических состояний.</w:t>
      </w:r>
    </w:p>
    <w:p w14:paraId="3D69FAE9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0" w:lineRule="exact"/>
        <w:ind w:left="2045" w:hanging="707"/>
        <w:rPr>
          <w:sz w:val="28"/>
        </w:rPr>
      </w:pPr>
      <w:r>
        <w:rPr>
          <w:sz w:val="28"/>
        </w:rPr>
        <w:t xml:space="preserve">История развития звукового дизайна. </w:t>
      </w:r>
      <w:proofErr w:type="spellStart"/>
      <w:r>
        <w:rPr>
          <w:sz w:val="28"/>
        </w:rPr>
        <w:t>Прото</w:t>
      </w:r>
      <w:proofErr w:type="spellEnd"/>
      <w:r>
        <w:rPr>
          <w:sz w:val="28"/>
        </w:rPr>
        <w:t>-звуковой</w:t>
      </w:r>
      <w:r>
        <w:rPr>
          <w:spacing w:val="7"/>
          <w:sz w:val="28"/>
        </w:rPr>
        <w:t xml:space="preserve"> </w:t>
      </w:r>
      <w:r>
        <w:rPr>
          <w:sz w:val="28"/>
        </w:rPr>
        <w:t>дизайн.</w:t>
      </w:r>
    </w:p>
    <w:p w14:paraId="25CB8986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в кино и мультипликации ХХ</w:t>
      </w:r>
      <w:r>
        <w:rPr>
          <w:spacing w:val="2"/>
          <w:sz w:val="28"/>
        </w:rPr>
        <w:t xml:space="preserve"> </w:t>
      </w:r>
      <w:r>
        <w:rPr>
          <w:sz w:val="28"/>
        </w:rPr>
        <w:t>века.</w:t>
      </w:r>
    </w:p>
    <w:p w14:paraId="0C679B18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в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радиовещании.</w:t>
      </w:r>
    </w:p>
    <w:p w14:paraId="7DB5B125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на рубеже XX-XXI</w:t>
      </w:r>
      <w:r>
        <w:rPr>
          <w:spacing w:val="8"/>
          <w:sz w:val="28"/>
        </w:rPr>
        <w:t xml:space="preserve"> </w:t>
      </w:r>
      <w:r>
        <w:rPr>
          <w:sz w:val="28"/>
        </w:rPr>
        <w:t>веков.</w:t>
      </w:r>
    </w:p>
    <w:p w14:paraId="3E59D8F2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Звуковые подмены и метафоры. Звуковая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эмпатия</w:t>
      </w:r>
      <w:proofErr w:type="spellEnd"/>
      <w:r>
        <w:rPr>
          <w:sz w:val="28"/>
        </w:rPr>
        <w:t>.</w:t>
      </w:r>
    </w:p>
    <w:p w14:paraId="17E4832C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14:paraId="3488FEDC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14:paraId="06A60987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Звуковая</w:t>
      </w:r>
      <w:r>
        <w:rPr>
          <w:spacing w:val="2"/>
          <w:sz w:val="28"/>
        </w:rPr>
        <w:t xml:space="preserve"> </w:t>
      </w:r>
      <w:r>
        <w:rPr>
          <w:sz w:val="28"/>
        </w:rPr>
        <w:t>экспликация.</w:t>
      </w:r>
    </w:p>
    <w:p w14:paraId="2AC83E16" w14:textId="77777777" w:rsidR="005A530E" w:rsidRDefault="005A530E" w:rsidP="00291533">
      <w:pPr>
        <w:pStyle w:val="a4"/>
        <w:numPr>
          <w:ilvl w:val="0"/>
          <w:numId w:val="62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 w:rsidRPr="005A530E">
        <w:rPr>
          <w:sz w:val="28"/>
        </w:rPr>
        <w:t>Тишина как элемент композиции</w:t>
      </w:r>
      <w:r>
        <w:rPr>
          <w:sz w:val="28"/>
        </w:rPr>
        <w:t xml:space="preserve"> в звуковом дизайне</w:t>
      </w:r>
    </w:p>
    <w:p w14:paraId="5F0294C0" w14:textId="77777777" w:rsidR="005A530E" w:rsidRDefault="005A530E" w:rsidP="005A530E">
      <w:pPr>
        <w:tabs>
          <w:tab w:val="left" w:pos="2045"/>
        </w:tabs>
        <w:spacing w:line="322" w:lineRule="exact"/>
        <w:rPr>
          <w:sz w:val="28"/>
        </w:rPr>
      </w:pPr>
    </w:p>
    <w:p w14:paraId="011183E3" w14:textId="77777777" w:rsidR="005A530E" w:rsidRDefault="005A530E" w:rsidP="005A530E">
      <w:pPr>
        <w:tabs>
          <w:tab w:val="left" w:pos="2045"/>
        </w:tabs>
        <w:spacing w:line="322" w:lineRule="exact"/>
        <w:rPr>
          <w:sz w:val="28"/>
        </w:rPr>
      </w:pPr>
    </w:p>
    <w:p w14:paraId="17FD51CA" w14:textId="77777777" w:rsidR="005A530E" w:rsidRDefault="005A530E" w:rsidP="005A530E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6C37804F" w14:textId="77777777" w:rsidR="005A530E" w:rsidRDefault="005A530E" w:rsidP="005A530E">
      <w:pPr>
        <w:tabs>
          <w:tab w:val="left" w:pos="2232"/>
        </w:tabs>
        <w:rPr>
          <w:b/>
        </w:rPr>
      </w:pPr>
    </w:p>
    <w:p w14:paraId="28423872" w14:textId="77777777" w:rsidR="005A530E" w:rsidRDefault="005A530E" w:rsidP="005A530E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A530E" w:rsidRPr="00CF1BE9" w14:paraId="6660AF18" w14:textId="77777777" w:rsidTr="00330004">
        <w:trPr>
          <w:tblHeader/>
        </w:trPr>
        <w:tc>
          <w:tcPr>
            <w:tcW w:w="2126" w:type="dxa"/>
            <w:shd w:val="clear" w:color="auto" w:fill="auto"/>
          </w:tcPr>
          <w:p w14:paraId="0F7C3247" w14:textId="77777777" w:rsidR="005A530E" w:rsidRPr="00CF1BE9" w:rsidRDefault="005A530E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2AA17E7F" w14:textId="77777777" w:rsidR="005A530E" w:rsidRPr="00CF1BE9" w:rsidRDefault="005A530E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07EAA87" w14:textId="77777777" w:rsidR="005A530E" w:rsidRPr="00CF1BE9" w:rsidRDefault="005A530E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5A530E" w:rsidRPr="00CF1BE9" w14:paraId="493F124D" w14:textId="77777777" w:rsidTr="00330004">
        <w:trPr>
          <w:trHeight w:val="705"/>
        </w:trPr>
        <w:tc>
          <w:tcPr>
            <w:tcW w:w="2126" w:type="dxa"/>
            <w:shd w:val="clear" w:color="auto" w:fill="auto"/>
          </w:tcPr>
          <w:p w14:paraId="262A1273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37127A61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5AEDA258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«зачтено»</w:t>
            </w:r>
          </w:p>
          <w:p w14:paraId="6979F244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65014EA" w14:textId="77777777" w:rsidR="005A530E" w:rsidRPr="00CF1BE9" w:rsidRDefault="005A530E" w:rsidP="0033000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A530E" w:rsidRPr="00CF1BE9" w14:paraId="438E1C8C" w14:textId="77777777" w:rsidTr="00330004">
        <w:trPr>
          <w:trHeight w:val="1649"/>
        </w:trPr>
        <w:tc>
          <w:tcPr>
            <w:tcW w:w="2126" w:type="dxa"/>
            <w:shd w:val="clear" w:color="auto" w:fill="auto"/>
          </w:tcPr>
          <w:p w14:paraId="13ADDDC8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14:paraId="1021F1EA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014A5097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B025546" w14:textId="77777777"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A530E" w:rsidRPr="00CF1BE9" w14:paraId="313D008B" w14:textId="77777777" w:rsidTr="00330004">
        <w:trPr>
          <w:trHeight w:val="765"/>
        </w:trPr>
        <w:tc>
          <w:tcPr>
            <w:tcW w:w="2126" w:type="dxa"/>
            <w:shd w:val="clear" w:color="auto" w:fill="auto"/>
          </w:tcPr>
          <w:p w14:paraId="3DE9FC17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5478DC9D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3BB46035" w14:textId="77777777"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1DB9DAF" w14:textId="77777777"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A530E" w:rsidRPr="00CF1BE9" w14:paraId="7A2E31F8" w14:textId="77777777" w:rsidTr="00330004">
        <w:trPr>
          <w:trHeight w:val="415"/>
        </w:trPr>
        <w:tc>
          <w:tcPr>
            <w:tcW w:w="2126" w:type="dxa"/>
            <w:shd w:val="clear" w:color="auto" w:fill="auto"/>
          </w:tcPr>
          <w:p w14:paraId="0C4A904B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238E3EC7" w14:textId="77777777" w:rsidR="005A530E" w:rsidRPr="00CF1BE9" w:rsidRDefault="005A530E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230B0E3E" w14:textId="77777777" w:rsidR="005A530E" w:rsidRPr="00CF1BE9" w:rsidRDefault="005A530E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593FE1F1" w14:textId="77777777" w:rsidR="005A530E" w:rsidRDefault="005A530E" w:rsidP="005A530E">
      <w:pPr>
        <w:jc w:val="both"/>
      </w:pPr>
    </w:p>
    <w:p w14:paraId="02CBB54B" w14:textId="77777777" w:rsidR="005A530E" w:rsidRPr="005A530E" w:rsidRDefault="005A530E" w:rsidP="005A530E">
      <w:pPr>
        <w:tabs>
          <w:tab w:val="left" w:pos="2045"/>
        </w:tabs>
        <w:spacing w:line="322" w:lineRule="exact"/>
        <w:rPr>
          <w:sz w:val="28"/>
        </w:rPr>
      </w:pPr>
    </w:p>
    <w:p w14:paraId="5BF6B072" w14:textId="77777777" w:rsidR="005A530E" w:rsidRDefault="005A530E" w:rsidP="005A530E"/>
    <w:p w14:paraId="21DBFA15" w14:textId="77777777" w:rsidR="005A530E" w:rsidRDefault="005A530E" w:rsidP="005A530E">
      <w:pPr>
        <w:pStyle w:val="a3"/>
        <w:spacing w:before="5"/>
        <w:rPr>
          <w:b/>
          <w:sz w:val="21"/>
        </w:rPr>
      </w:pPr>
    </w:p>
    <w:p w14:paraId="0F15BAFE" w14:textId="77777777" w:rsidR="005A530E" w:rsidRPr="005A530E" w:rsidRDefault="005A530E" w:rsidP="005A530E">
      <w:pPr>
        <w:pStyle w:val="a3"/>
        <w:ind w:left="819"/>
        <w:rPr>
          <w:sz w:val="24"/>
        </w:rPr>
        <w:sectPr w:rsidR="005A530E" w:rsidRPr="005A530E" w:rsidSect="005A530E">
          <w:headerReference w:type="default" r:id="rId8"/>
          <w:footerReference w:type="default" r:id="rId9"/>
          <w:endnotePr>
            <w:numFmt w:val="decimal"/>
          </w:endnotePr>
          <w:pgSz w:w="11910" w:h="16840"/>
          <w:pgMar w:top="709" w:right="200" w:bottom="1160" w:left="880" w:header="715" w:footer="976" w:gutter="0"/>
          <w:pgNumType w:start="2"/>
          <w:cols w:space="720"/>
        </w:sectPr>
      </w:pPr>
      <w:r>
        <w:rPr>
          <w:sz w:val="24"/>
        </w:rPr>
        <w:t xml:space="preserve">Автор: </w:t>
      </w:r>
      <w:r w:rsidRPr="005A530E">
        <w:rPr>
          <w:sz w:val="24"/>
        </w:rPr>
        <w:t>Денисенко Г.В., ст. преп</w:t>
      </w:r>
      <w:r>
        <w:rPr>
          <w:sz w:val="24"/>
        </w:rPr>
        <w:t>одаватель кафедры звукорежиссуры</w:t>
      </w:r>
    </w:p>
    <w:p w14:paraId="4FB36110" w14:textId="77777777" w:rsidR="003D4D5E" w:rsidRDefault="003D4D5E" w:rsidP="005A530E">
      <w:pPr>
        <w:pStyle w:val="a3"/>
        <w:spacing w:before="5"/>
      </w:pPr>
    </w:p>
    <w:sectPr w:rsidR="003D4D5E">
      <w:headerReference w:type="default" r:id="rId10"/>
      <w:footerReference w:type="default" r:id="rId11"/>
      <w:endnotePr>
        <w:numFmt w:val="decimal"/>
      </w:endnotePr>
      <w:pgSz w:w="11910" w:h="16840"/>
      <w:pgMar w:top="2700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F3DAA" w14:textId="77777777" w:rsidR="00AB018E" w:rsidRDefault="00AB018E">
      <w:r>
        <w:separator/>
      </w:r>
    </w:p>
  </w:endnote>
  <w:endnote w:type="continuationSeparator" w:id="0">
    <w:p w14:paraId="5992794B" w14:textId="77777777" w:rsidR="00AB018E" w:rsidRDefault="00AB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82F03" w14:textId="77777777" w:rsidR="003D4D5E" w:rsidRPr="005A530E" w:rsidRDefault="003D4D5E" w:rsidP="005A530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E9DC6" w14:textId="77777777" w:rsidR="003D4D5E" w:rsidRPr="005A530E" w:rsidRDefault="003D4D5E" w:rsidP="005A530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149D5" w14:textId="77777777" w:rsidR="00AB018E" w:rsidRDefault="00AB018E">
      <w:r>
        <w:separator/>
      </w:r>
    </w:p>
  </w:footnote>
  <w:footnote w:type="continuationSeparator" w:id="0">
    <w:p w14:paraId="2441B5A5" w14:textId="77777777" w:rsidR="00AB018E" w:rsidRDefault="00AB0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ECF36" w14:textId="77777777" w:rsidR="003D4D5E" w:rsidRPr="005A530E" w:rsidRDefault="003D4D5E" w:rsidP="005A530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FDAC0" w14:textId="77777777" w:rsidR="003D4D5E" w:rsidRPr="005A530E" w:rsidRDefault="003D4D5E" w:rsidP="005A53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B934784"/>
    <w:multiLevelType w:val="hybridMultilevel"/>
    <w:tmpl w:val="CFC2FAF6"/>
    <w:name w:val="Нумерованный список 1"/>
    <w:lvl w:ilvl="0" w:tplc="6DB06458">
      <w:start w:val="1"/>
      <w:numFmt w:val="decimal"/>
      <w:lvlText w:val="%1."/>
      <w:lvlJc w:val="left"/>
      <w:pPr>
        <w:ind w:left="81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0D4EB47C">
      <w:numFmt w:val="bullet"/>
      <w:lvlText w:val="•"/>
      <w:lvlJc w:val="left"/>
      <w:pPr>
        <w:ind w:left="1743" w:firstLine="0"/>
      </w:pPr>
      <w:rPr>
        <w:lang w:val="ru-RU"/>
      </w:rPr>
    </w:lvl>
    <w:lvl w:ilvl="2" w:tplc="7CA65EDC">
      <w:numFmt w:val="bullet"/>
      <w:lvlText w:val="•"/>
      <w:lvlJc w:val="left"/>
      <w:pPr>
        <w:ind w:left="2673" w:firstLine="0"/>
      </w:pPr>
      <w:rPr>
        <w:lang w:val="ru-RU"/>
      </w:rPr>
    </w:lvl>
    <w:lvl w:ilvl="3" w:tplc="8DE4EB30">
      <w:numFmt w:val="bullet"/>
      <w:lvlText w:val="•"/>
      <w:lvlJc w:val="left"/>
      <w:pPr>
        <w:ind w:left="3604" w:firstLine="0"/>
      </w:pPr>
      <w:rPr>
        <w:lang w:val="ru-RU"/>
      </w:rPr>
    </w:lvl>
    <w:lvl w:ilvl="4" w:tplc="36BE612E">
      <w:numFmt w:val="bullet"/>
      <w:lvlText w:val="•"/>
      <w:lvlJc w:val="left"/>
      <w:pPr>
        <w:ind w:left="4534" w:firstLine="0"/>
      </w:pPr>
      <w:rPr>
        <w:lang w:val="ru-RU"/>
      </w:rPr>
    </w:lvl>
    <w:lvl w:ilvl="5" w:tplc="BAEC5FA0">
      <w:numFmt w:val="bullet"/>
      <w:lvlText w:val="•"/>
      <w:lvlJc w:val="left"/>
      <w:pPr>
        <w:ind w:left="5465" w:firstLine="0"/>
      </w:pPr>
      <w:rPr>
        <w:lang w:val="ru-RU"/>
      </w:rPr>
    </w:lvl>
    <w:lvl w:ilvl="6" w:tplc="FCF613D4">
      <w:numFmt w:val="bullet"/>
      <w:lvlText w:val="•"/>
      <w:lvlJc w:val="left"/>
      <w:pPr>
        <w:ind w:left="6395" w:firstLine="0"/>
      </w:pPr>
      <w:rPr>
        <w:lang w:val="ru-RU"/>
      </w:rPr>
    </w:lvl>
    <w:lvl w:ilvl="7" w:tplc="02D620C0">
      <w:numFmt w:val="bullet"/>
      <w:lvlText w:val="•"/>
      <w:lvlJc w:val="left"/>
      <w:pPr>
        <w:ind w:left="7325" w:firstLine="0"/>
      </w:pPr>
      <w:rPr>
        <w:lang w:val="ru-RU"/>
      </w:rPr>
    </w:lvl>
    <w:lvl w:ilvl="8" w:tplc="BE4E59C6">
      <w:numFmt w:val="bullet"/>
      <w:lvlText w:val="•"/>
      <w:lvlJc w:val="left"/>
      <w:pPr>
        <w:ind w:left="8256" w:firstLine="0"/>
      </w:pPr>
      <w:rPr>
        <w:lang w:val="ru-RU"/>
      </w:rPr>
    </w:lvl>
  </w:abstractNum>
  <w:abstractNum w:abstractNumId="61">
    <w:nsid w:val="11EE161E"/>
    <w:multiLevelType w:val="hybridMultilevel"/>
    <w:tmpl w:val="57A612F0"/>
    <w:name w:val="Нумерованный список 4"/>
    <w:lvl w:ilvl="0" w:tplc="C510B16E">
      <w:start w:val="2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7"/>
        <w:w w:val="100"/>
        <w:sz w:val="24"/>
        <w:szCs w:val="24"/>
        <w:lang w:val="ru-RU"/>
      </w:rPr>
    </w:lvl>
    <w:lvl w:ilvl="1" w:tplc="51B049BC">
      <w:numFmt w:val="bullet"/>
      <w:lvlText w:val="•"/>
      <w:lvlJc w:val="left"/>
      <w:pPr>
        <w:ind w:left="253" w:firstLine="0"/>
      </w:pPr>
      <w:rPr>
        <w:lang w:val="ru-RU"/>
      </w:rPr>
    </w:lvl>
    <w:lvl w:ilvl="2" w:tplc="35BA8256">
      <w:numFmt w:val="bullet"/>
      <w:lvlText w:val="•"/>
      <w:lvlJc w:val="left"/>
      <w:pPr>
        <w:ind w:left="448" w:firstLine="0"/>
      </w:pPr>
      <w:rPr>
        <w:lang w:val="ru-RU"/>
      </w:rPr>
    </w:lvl>
    <w:lvl w:ilvl="3" w:tplc="873ECD68">
      <w:numFmt w:val="bullet"/>
      <w:lvlText w:val="•"/>
      <w:lvlJc w:val="left"/>
      <w:pPr>
        <w:ind w:left="643" w:firstLine="0"/>
      </w:pPr>
      <w:rPr>
        <w:lang w:val="ru-RU"/>
      </w:rPr>
    </w:lvl>
    <w:lvl w:ilvl="4" w:tplc="8F621690">
      <w:numFmt w:val="bullet"/>
      <w:lvlText w:val="•"/>
      <w:lvlJc w:val="left"/>
      <w:pPr>
        <w:ind w:left="837" w:firstLine="0"/>
      </w:pPr>
      <w:rPr>
        <w:lang w:val="ru-RU"/>
      </w:rPr>
    </w:lvl>
    <w:lvl w:ilvl="5" w:tplc="EF24F914">
      <w:numFmt w:val="bullet"/>
      <w:lvlText w:val="•"/>
      <w:lvlJc w:val="left"/>
      <w:pPr>
        <w:ind w:left="1032" w:firstLine="0"/>
      </w:pPr>
      <w:rPr>
        <w:lang w:val="ru-RU"/>
      </w:rPr>
    </w:lvl>
    <w:lvl w:ilvl="6" w:tplc="38A0E3AE">
      <w:numFmt w:val="bullet"/>
      <w:lvlText w:val="•"/>
      <w:lvlJc w:val="left"/>
      <w:pPr>
        <w:ind w:left="1227" w:firstLine="0"/>
      </w:pPr>
      <w:rPr>
        <w:lang w:val="ru-RU"/>
      </w:rPr>
    </w:lvl>
    <w:lvl w:ilvl="7" w:tplc="3F70084C">
      <w:numFmt w:val="bullet"/>
      <w:lvlText w:val="•"/>
      <w:lvlJc w:val="left"/>
      <w:pPr>
        <w:ind w:left="1421" w:firstLine="0"/>
      </w:pPr>
      <w:rPr>
        <w:lang w:val="ru-RU"/>
      </w:rPr>
    </w:lvl>
    <w:lvl w:ilvl="8" w:tplc="93080CCA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62">
    <w:nsid w:val="2B452721"/>
    <w:multiLevelType w:val="hybridMultilevel"/>
    <w:tmpl w:val="BF6C42A4"/>
    <w:name w:val="Нумерованный список 8"/>
    <w:lvl w:ilvl="0" w:tplc="128CFE9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8CB232C0">
      <w:numFmt w:val="bullet"/>
      <w:lvlText w:val="•"/>
      <w:lvlJc w:val="left"/>
      <w:pPr>
        <w:ind w:left="632" w:firstLine="0"/>
      </w:pPr>
      <w:rPr>
        <w:lang w:val="ru-RU"/>
      </w:rPr>
    </w:lvl>
    <w:lvl w:ilvl="2" w:tplc="6C22CFE6">
      <w:numFmt w:val="bullet"/>
      <w:lvlText w:val="•"/>
      <w:lvlJc w:val="left"/>
      <w:pPr>
        <w:ind w:left="785" w:firstLine="0"/>
      </w:pPr>
      <w:rPr>
        <w:lang w:val="ru-RU"/>
      </w:rPr>
    </w:lvl>
    <w:lvl w:ilvl="3" w:tplc="5D10C058">
      <w:numFmt w:val="bullet"/>
      <w:lvlText w:val="•"/>
      <w:lvlJc w:val="left"/>
      <w:pPr>
        <w:ind w:left="938" w:firstLine="0"/>
      </w:pPr>
      <w:rPr>
        <w:lang w:val="ru-RU"/>
      </w:rPr>
    </w:lvl>
    <w:lvl w:ilvl="4" w:tplc="80B88284">
      <w:numFmt w:val="bullet"/>
      <w:lvlText w:val="•"/>
      <w:lvlJc w:val="left"/>
      <w:pPr>
        <w:ind w:left="1090" w:firstLine="0"/>
      </w:pPr>
      <w:rPr>
        <w:lang w:val="ru-RU"/>
      </w:rPr>
    </w:lvl>
    <w:lvl w:ilvl="5" w:tplc="6F3827EE">
      <w:numFmt w:val="bullet"/>
      <w:lvlText w:val="•"/>
      <w:lvlJc w:val="left"/>
      <w:pPr>
        <w:ind w:left="1243" w:firstLine="0"/>
      </w:pPr>
      <w:rPr>
        <w:lang w:val="ru-RU"/>
      </w:rPr>
    </w:lvl>
    <w:lvl w:ilvl="6" w:tplc="52145D62">
      <w:numFmt w:val="bullet"/>
      <w:lvlText w:val="•"/>
      <w:lvlJc w:val="left"/>
      <w:pPr>
        <w:ind w:left="1396" w:firstLine="0"/>
      </w:pPr>
      <w:rPr>
        <w:lang w:val="ru-RU"/>
      </w:rPr>
    </w:lvl>
    <w:lvl w:ilvl="7" w:tplc="119A9E34">
      <w:numFmt w:val="bullet"/>
      <w:lvlText w:val="•"/>
      <w:lvlJc w:val="left"/>
      <w:pPr>
        <w:ind w:left="1548" w:firstLine="0"/>
      </w:pPr>
      <w:rPr>
        <w:lang w:val="ru-RU"/>
      </w:rPr>
    </w:lvl>
    <w:lvl w:ilvl="8" w:tplc="9F2A9D66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3">
    <w:nsid w:val="34C47E9D"/>
    <w:multiLevelType w:val="hybridMultilevel"/>
    <w:tmpl w:val="40428F7C"/>
    <w:name w:val="Нумерованный список 3"/>
    <w:lvl w:ilvl="0" w:tplc="059EE29C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14266982">
      <w:numFmt w:val="none"/>
      <w:lvlText w:val=""/>
      <w:lvlJc w:val="left"/>
      <w:pPr>
        <w:ind w:left="0" w:firstLine="0"/>
      </w:pPr>
    </w:lvl>
    <w:lvl w:ilvl="2" w:tplc="FF1EDC1C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BB6804B4">
      <w:numFmt w:val="none"/>
      <w:lvlText w:val=""/>
      <w:lvlJc w:val="left"/>
      <w:pPr>
        <w:ind w:left="0" w:firstLine="0"/>
      </w:pPr>
    </w:lvl>
    <w:lvl w:ilvl="4" w:tplc="E3CCB13E">
      <w:numFmt w:val="bullet"/>
      <w:lvlText w:val="•"/>
      <w:lvlJc w:val="left"/>
      <w:pPr>
        <w:ind w:left="2745" w:firstLine="0"/>
      </w:pPr>
      <w:rPr>
        <w:lang w:val="ru-RU"/>
      </w:rPr>
    </w:lvl>
    <w:lvl w:ilvl="5" w:tplc="2DEAE5D6">
      <w:numFmt w:val="bullet"/>
      <w:lvlText w:val="•"/>
      <w:lvlJc w:val="left"/>
      <w:pPr>
        <w:ind w:left="4017" w:firstLine="0"/>
      </w:pPr>
      <w:rPr>
        <w:lang w:val="ru-RU"/>
      </w:rPr>
    </w:lvl>
    <w:lvl w:ilvl="6" w:tplc="E4647E20">
      <w:numFmt w:val="bullet"/>
      <w:lvlText w:val="•"/>
      <w:lvlJc w:val="left"/>
      <w:pPr>
        <w:ind w:left="5289" w:firstLine="0"/>
      </w:pPr>
      <w:rPr>
        <w:lang w:val="ru-RU"/>
      </w:rPr>
    </w:lvl>
    <w:lvl w:ilvl="7" w:tplc="0A640578">
      <w:numFmt w:val="bullet"/>
      <w:lvlText w:val="•"/>
      <w:lvlJc w:val="left"/>
      <w:pPr>
        <w:ind w:left="6561" w:firstLine="0"/>
      </w:pPr>
      <w:rPr>
        <w:lang w:val="ru-RU"/>
      </w:rPr>
    </w:lvl>
    <w:lvl w:ilvl="8" w:tplc="3014FD26">
      <w:numFmt w:val="bullet"/>
      <w:lvlText w:val="•"/>
      <w:lvlJc w:val="left"/>
      <w:pPr>
        <w:ind w:left="7833" w:firstLine="0"/>
      </w:pPr>
      <w:rPr>
        <w:lang w:val="ru-RU"/>
      </w:rPr>
    </w:lvl>
  </w:abstractNum>
  <w:abstractNum w:abstractNumId="64">
    <w:nsid w:val="4DB8432A"/>
    <w:multiLevelType w:val="hybridMultilevel"/>
    <w:tmpl w:val="C5584F94"/>
    <w:name w:val="Нумерованный список 2"/>
    <w:lvl w:ilvl="0" w:tplc="31D8714C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5205C80">
      <w:numFmt w:val="bullet"/>
      <w:lvlText w:val="•"/>
      <w:lvlJc w:val="left"/>
      <w:pPr>
        <w:ind w:left="448" w:firstLine="0"/>
      </w:pPr>
      <w:rPr>
        <w:lang w:val="ru-RU"/>
      </w:rPr>
    </w:lvl>
    <w:lvl w:ilvl="2" w:tplc="291450E2">
      <w:numFmt w:val="bullet"/>
      <w:lvlText w:val="•"/>
      <w:lvlJc w:val="left"/>
      <w:pPr>
        <w:ind w:left="959" w:firstLine="0"/>
      </w:pPr>
      <w:rPr>
        <w:lang w:val="ru-RU"/>
      </w:rPr>
    </w:lvl>
    <w:lvl w:ilvl="3" w:tplc="49C2EC14">
      <w:numFmt w:val="bullet"/>
      <w:lvlText w:val="•"/>
      <w:lvlJc w:val="left"/>
      <w:pPr>
        <w:ind w:left="1470" w:firstLine="0"/>
      </w:pPr>
      <w:rPr>
        <w:lang w:val="ru-RU"/>
      </w:rPr>
    </w:lvl>
    <w:lvl w:ilvl="4" w:tplc="7CC61976">
      <w:numFmt w:val="bullet"/>
      <w:lvlText w:val="•"/>
      <w:lvlJc w:val="left"/>
      <w:pPr>
        <w:ind w:left="1982" w:firstLine="0"/>
      </w:pPr>
      <w:rPr>
        <w:lang w:val="ru-RU"/>
      </w:rPr>
    </w:lvl>
    <w:lvl w:ilvl="5" w:tplc="1E761674">
      <w:numFmt w:val="bullet"/>
      <w:lvlText w:val="•"/>
      <w:lvlJc w:val="left"/>
      <w:pPr>
        <w:ind w:left="2493" w:firstLine="0"/>
      </w:pPr>
      <w:rPr>
        <w:lang w:val="ru-RU"/>
      </w:rPr>
    </w:lvl>
    <w:lvl w:ilvl="6" w:tplc="B620727C">
      <w:numFmt w:val="bullet"/>
      <w:lvlText w:val="•"/>
      <w:lvlJc w:val="left"/>
      <w:pPr>
        <w:ind w:left="3004" w:firstLine="0"/>
      </w:pPr>
      <w:rPr>
        <w:lang w:val="ru-RU"/>
      </w:rPr>
    </w:lvl>
    <w:lvl w:ilvl="7" w:tplc="9BE2C97C">
      <w:numFmt w:val="bullet"/>
      <w:lvlText w:val="•"/>
      <w:lvlJc w:val="left"/>
      <w:pPr>
        <w:ind w:left="3516" w:firstLine="0"/>
      </w:pPr>
      <w:rPr>
        <w:lang w:val="ru-RU"/>
      </w:rPr>
    </w:lvl>
    <w:lvl w:ilvl="8" w:tplc="4AC82D68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65">
    <w:nsid w:val="50E241BB"/>
    <w:multiLevelType w:val="hybridMultilevel"/>
    <w:tmpl w:val="AAA281D6"/>
    <w:name w:val="Нумерованный список 11"/>
    <w:lvl w:ilvl="0" w:tplc="9702B7DE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4B80DA48">
      <w:numFmt w:val="bullet"/>
      <w:lvlText w:val="•"/>
      <w:lvlJc w:val="left"/>
      <w:pPr>
        <w:ind w:left="448" w:firstLine="0"/>
      </w:pPr>
      <w:rPr>
        <w:lang w:val="ru-RU"/>
      </w:rPr>
    </w:lvl>
    <w:lvl w:ilvl="2" w:tplc="8744D828">
      <w:numFmt w:val="bullet"/>
      <w:lvlText w:val="•"/>
      <w:lvlJc w:val="left"/>
      <w:pPr>
        <w:ind w:left="959" w:firstLine="0"/>
      </w:pPr>
      <w:rPr>
        <w:lang w:val="ru-RU"/>
      </w:rPr>
    </w:lvl>
    <w:lvl w:ilvl="3" w:tplc="3350F8F2">
      <w:numFmt w:val="bullet"/>
      <w:lvlText w:val="•"/>
      <w:lvlJc w:val="left"/>
      <w:pPr>
        <w:ind w:left="1470" w:firstLine="0"/>
      </w:pPr>
      <w:rPr>
        <w:lang w:val="ru-RU"/>
      </w:rPr>
    </w:lvl>
    <w:lvl w:ilvl="4" w:tplc="233AB130">
      <w:numFmt w:val="bullet"/>
      <w:lvlText w:val="•"/>
      <w:lvlJc w:val="left"/>
      <w:pPr>
        <w:ind w:left="1982" w:firstLine="0"/>
      </w:pPr>
      <w:rPr>
        <w:lang w:val="ru-RU"/>
      </w:rPr>
    </w:lvl>
    <w:lvl w:ilvl="5" w:tplc="ECF8A40A">
      <w:numFmt w:val="bullet"/>
      <w:lvlText w:val="•"/>
      <w:lvlJc w:val="left"/>
      <w:pPr>
        <w:ind w:left="2493" w:firstLine="0"/>
      </w:pPr>
      <w:rPr>
        <w:lang w:val="ru-RU"/>
      </w:rPr>
    </w:lvl>
    <w:lvl w:ilvl="6" w:tplc="8878DA8A">
      <w:numFmt w:val="bullet"/>
      <w:lvlText w:val="•"/>
      <w:lvlJc w:val="left"/>
      <w:pPr>
        <w:ind w:left="3004" w:firstLine="0"/>
      </w:pPr>
      <w:rPr>
        <w:lang w:val="ru-RU"/>
      </w:rPr>
    </w:lvl>
    <w:lvl w:ilvl="7" w:tplc="6F5A638A">
      <w:numFmt w:val="bullet"/>
      <w:lvlText w:val="•"/>
      <w:lvlJc w:val="left"/>
      <w:pPr>
        <w:ind w:left="3516" w:firstLine="0"/>
      </w:pPr>
      <w:rPr>
        <w:lang w:val="ru-RU"/>
      </w:rPr>
    </w:lvl>
    <w:lvl w:ilvl="8" w:tplc="076875AC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66">
    <w:nsid w:val="51FB6413"/>
    <w:multiLevelType w:val="hybridMultilevel"/>
    <w:tmpl w:val="CC264A8E"/>
    <w:lvl w:ilvl="0" w:tplc="BF7A1D70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15E8E86">
      <w:numFmt w:val="bullet"/>
      <w:lvlText w:val="•"/>
      <w:lvlJc w:val="left"/>
      <w:pPr>
        <w:ind w:left="2267" w:firstLine="0"/>
      </w:pPr>
      <w:rPr>
        <w:lang w:val="ru-RU"/>
      </w:rPr>
    </w:lvl>
    <w:lvl w:ilvl="2" w:tplc="38AC7306">
      <w:numFmt w:val="bullet"/>
      <w:lvlText w:val="•"/>
      <w:lvlJc w:val="left"/>
      <w:pPr>
        <w:ind w:left="3201" w:firstLine="0"/>
      </w:pPr>
      <w:rPr>
        <w:lang w:val="ru-RU"/>
      </w:rPr>
    </w:lvl>
    <w:lvl w:ilvl="3" w:tplc="381C0B36">
      <w:numFmt w:val="bullet"/>
      <w:lvlText w:val="•"/>
      <w:lvlJc w:val="left"/>
      <w:pPr>
        <w:ind w:left="4136" w:firstLine="0"/>
      </w:pPr>
      <w:rPr>
        <w:lang w:val="ru-RU"/>
      </w:rPr>
    </w:lvl>
    <w:lvl w:ilvl="4" w:tplc="6EDA052A">
      <w:numFmt w:val="bullet"/>
      <w:lvlText w:val="•"/>
      <w:lvlJc w:val="left"/>
      <w:pPr>
        <w:ind w:left="5070" w:firstLine="0"/>
      </w:pPr>
      <w:rPr>
        <w:lang w:val="ru-RU"/>
      </w:rPr>
    </w:lvl>
    <w:lvl w:ilvl="5" w:tplc="9238F96C">
      <w:numFmt w:val="bullet"/>
      <w:lvlText w:val="•"/>
      <w:lvlJc w:val="left"/>
      <w:pPr>
        <w:ind w:left="6005" w:firstLine="0"/>
      </w:pPr>
      <w:rPr>
        <w:lang w:val="ru-RU"/>
      </w:rPr>
    </w:lvl>
    <w:lvl w:ilvl="6" w:tplc="3D56819A">
      <w:numFmt w:val="bullet"/>
      <w:lvlText w:val="•"/>
      <w:lvlJc w:val="left"/>
      <w:pPr>
        <w:ind w:left="6939" w:firstLine="0"/>
      </w:pPr>
      <w:rPr>
        <w:lang w:val="ru-RU"/>
      </w:rPr>
    </w:lvl>
    <w:lvl w:ilvl="7" w:tplc="572EFA8A">
      <w:numFmt w:val="bullet"/>
      <w:lvlText w:val="•"/>
      <w:lvlJc w:val="left"/>
      <w:pPr>
        <w:ind w:left="7873" w:firstLine="0"/>
      </w:pPr>
      <w:rPr>
        <w:lang w:val="ru-RU"/>
      </w:rPr>
    </w:lvl>
    <w:lvl w:ilvl="8" w:tplc="2FCC1862">
      <w:numFmt w:val="bullet"/>
      <w:lvlText w:val="•"/>
      <w:lvlJc w:val="left"/>
      <w:pPr>
        <w:ind w:left="8808" w:firstLine="0"/>
      </w:pPr>
      <w:rPr>
        <w:lang w:val="ru-RU"/>
      </w:rPr>
    </w:lvl>
  </w:abstractNum>
  <w:abstractNum w:abstractNumId="67">
    <w:nsid w:val="53286797"/>
    <w:multiLevelType w:val="hybridMultilevel"/>
    <w:tmpl w:val="BFF2209C"/>
    <w:name w:val="Нумерованный список 6"/>
    <w:lvl w:ilvl="0" w:tplc="725A834A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CD880D8">
      <w:numFmt w:val="bullet"/>
      <w:lvlText w:val="•"/>
      <w:lvlJc w:val="left"/>
      <w:pPr>
        <w:ind w:left="632" w:firstLine="0"/>
      </w:pPr>
      <w:rPr>
        <w:lang w:val="ru-RU"/>
      </w:rPr>
    </w:lvl>
    <w:lvl w:ilvl="2" w:tplc="4DF2A0AE">
      <w:numFmt w:val="bullet"/>
      <w:lvlText w:val="•"/>
      <w:lvlJc w:val="left"/>
      <w:pPr>
        <w:ind w:left="785" w:firstLine="0"/>
      </w:pPr>
      <w:rPr>
        <w:lang w:val="ru-RU"/>
      </w:rPr>
    </w:lvl>
    <w:lvl w:ilvl="3" w:tplc="AC828FCC">
      <w:numFmt w:val="bullet"/>
      <w:lvlText w:val="•"/>
      <w:lvlJc w:val="left"/>
      <w:pPr>
        <w:ind w:left="938" w:firstLine="0"/>
      </w:pPr>
      <w:rPr>
        <w:lang w:val="ru-RU"/>
      </w:rPr>
    </w:lvl>
    <w:lvl w:ilvl="4" w:tplc="FD56534E">
      <w:numFmt w:val="bullet"/>
      <w:lvlText w:val="•"/>
      <w:lvlJc w:val="left"/>
      <w:pPr>
        <w:ind w:left="1090" w:firstLine="0"/>
      </w:pPr>
      <w:rPr>
        <w:lang w:val="ru-RU"/>
      </w:rPr>
    </w:lvl>
    <w:lvl w:ilvl="5" w:tplc="3148EF36">
      <w:numFmt w:val="bullet"/>
      <w:lvlText w:val="•"/>
      <w:lvlJc w:val="left"/>
      <w:pPr>
        <w:ind w:left="1243" w:firstLine="0"/>
      </w:pPr>
      <w:rPr>
        <w:lang w:val="ru-RU"/>
      </w:rPr>
    </w:lvl>
    <w:lvl w:ilvl="6" w:tplc="6C1626F2">
      <w:numFmt w:val="bullet"/>
      <w:lvlText w:val="•"/>
      <w:lvlJc w:val="left"/>
      <w:pPr>
        <w:ind w:left="1396" w:firstLine="0"/>
      </w:pPr>
      <w:rPr>
        <w:lang w:val="ru-RU"/>
      </w:rPr>
    </w:lvl>
    <w:lvl w:ilvl="7" w:tplc="61265BB4">
      <w:numFmt w:val="bullet"/>
      <w:lvlText w:val="•"/>
      <w:lvlJc w:val="left"/>
      <w:pPr>
        <w:ind w:left="1548" w:firstLine="0"/>
      </w:pPr>
      <w:rPr>
        <w:lang w:val="ru-RU"/>
      </w:rPr>
    </w:lvl>
    <w:lvl w:ilvl="8" w:tplc="765AEEC6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8">
    <w:nsid w:val="5C3D5911"/>
    <w:multiLevelType w:val="hybridMultilevel"/>
    <w:tmpl w:val="6C7C5736"/>
    <w:name w:val="Нумерованный список 7"/>
    <w:lvl w:ilvl="0" w:tplc="0B9468E6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BF606DFA">
      <w:numFmt w:val="bullet"/>
      <w:lvlText w:val="•"/>
      <w:lvlJc w:val="left"/>
      <w:pPr>
        <w:ind w:left="453" w:firstLine="0"/>
      </w:pPr>
      <w:rPr>
        <w:lang w:val="ru-RU"/>
      </w:rPr>
    </w:lvl>
    <w:lvl w:ilvl="2" w:tplc="A08E1874">
      <w:numFmt w:val="bullet"/>
      <w:lvlText w:val="•"/>
      <w:lvlJc w:val="left"/>
      <w:pPr>
        <w:ind w:left="964" w:firstLine="0"/>
      </w:pPr>
      <w:rPr>
        <w:lang w:val="ru-RU"/>
      </w:rPr>
    </w:lvl>
    <w:lvl w:ilvl="3" w:tplc="9976D420">
      <w:numFmt w:val="bullet"/>
      <w:lvlText w:val="•"/>
      <w:lvlJc w:val="left"/>
      <w:pPr>
        <w:ind w:left="1475" w:firstLine="0"/>
      </w:pPr>
      <w:rPr>
        <w:lang w:val="ru-RU"/>
      </w:rPr>
    </w:lvl>
    <w:lvl w:ilvl="4" w:tplc="86BA0E78">
      <w:numFmt w:val="bullet"/>
      <w:lvlText w:val="•"/>
      <w:lvlJc w:val="left"/>
      <w:pPr>
        <w:ind w:left="1987" w:firstLine="0"/>
      </w:pPr>
      <w:rPr>
        <w:lang w:val="ru-RU"/>
      </w:rPr>
    </w:lvl>
    <w:lvl w:ilvl="5" w:tplc="54C8E3CC">
      <w:numFmt w:val="bullet"/>
      <w:lvlText w:val="•"/>
      <w:lvlJc w:val="left"/>
      <w:pPr>
        <w:ind w:left="2498" w:firstLine="0"/>
      </w:pPr>
      <w:rPr>
        <w:lang w:val="ru-RU"/>
      </w:rPr>
    </w:lvl>
    <w:lvl w:ilvl="6" w:tplc="9304A256">
      <w:numFmt w:val="bullet"/>
      <w:lvlText w:val="•"/>
      <w:lvlJc w:val="left"/>
      <w:pPr>
        <w:ind w:left="3009" w:firstLine="0"/>
      </w:pPr>
      <w:rPr>
        <w:lang w:val="ru-RU"/>
      </w:rPr>
    </w:lvl>
    <w:lvl w:ilvl="7" w:tplc="31980DEA">
      <w:numFmt w:val="bullet"/>
      <w:lvlText w:val="•"/>
      <w:lvlJc w:val="left"/>
      <w:pPr>
        <w:ind w:left="3521" w:firstLine="0"/>
      </w:pPr>
      <w:rPr>
        <w:lang w:val="ru-RU"/>
      </w:rPr>
    </w:lvl>
    <w:lvl w:ilvl="8" w:tplc="2570A660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69">
    <w:nsid w:val="63DB141D"/>
    <w:multiLevelType w:val="hybridMultilevel"/>
    <w:tmpl w:val="88C4651E"/>
    <w:name w:val="Нумерованный список 9"/>
    <w:lvl w:ilvl="0" w:tplc="8F9028FA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9DE5710">
      <w:numFmt w:val="bullet"/>
      <w:lvlText w:val="•"/>
      <w:lvlJc w:val="left"/>
      <w:pPr>
        <w:ind w:left="632" w:firstLine="0"/>
      </w:pPr>
      <w:rPr>
        <w:lang w:val="ru-RU"/>
      </w:rPr>
    </w:lvl>
    <w:lvl w:ilvl="2" w:tplc="54162B24">
      <w:numFmt w:val="bullet"/>
      <w:lvlText w:val="•"/>
      <w:lvlJc w:val="left"/>
      <w:pPr>
        <w:ind w:left="785" w:firstLine="0"/>
      </w:pPr>
      <w:rPr>
        <w:lang w:val="ru-RU"/>
      </w:rPr>
    </w:lvl>
    <w:lvl w:ilvl="3" w:tplc="76A03AF8">
      <w:numFmt w:val="bullet"/>
      <w:lvlText w:val="•"/>
      <w:lvlJc w:val="left"/>
      <w:pPr>
        <w:ind w:left="938" w:firstLine="0"/>
      </w:pPr>
      <w:rPr>
        <w:lang w:val="ru-RU"/>
      </w:rPr>
    </w:lvl>
    <w:lvl w:ilvl="4" w:tplc="CEAC4638">
      <w:numFmt w:val="bullet"/>
      <w:lvlText w:val="•"/>
      <w:lvlJc w:val="left"/>
      <w:pPr>
        <w:ind w:left="1090" w:firstLine="0"/>
      </w:pPr>
      <w:rPr>
        <w:lang w:val="ru-RU"/>
      </w:rPr>
    </w:lvl>
    <w:lvl w:ilvl="5" w:tplc="444A18C2">
      <w:numFmt w:val="bullet"/>
      <w:lvlText w:val="•"/>
      <w:lvlJc w:val="left"/>
      <w:pPr>
        <w:ind w:left="1243" w:firstLine="0"/>
      </w:pPr>
      <w:rPr>
        <w:lang w:val="ru-RU"/>
      </w:rPr>
    </w:lvl>
    <w:lvl w:ilvl="6" w:tplc="5358CA3A">
      <w:numFmt w:val="bullet"/>
      <w:lvlText w:val="•"/>
      <w:lvlJc w:val="left"/>
      <w:pPr>
        <w:ind w:left="1396" w:firstLine="0"/>
      </w:pPr>
      <w:rPr>
        <w:lang w:val="ru-RU"/>
      </w:rPr>
    </w:lvl>
    <w:lvl w:ilvl="7" w:tplc="8F925216">
      <w:numFmt w:val="bullet"/>
      <w:lvlText w:val="•"/>
      <w:lvlJc w:val="left"/>
      <w:pPr>
        <w:ind w:left="1548" w:firstLine="0"/>
      </w:pPr>
      <w:rPr>
        <w:lang w:val="ru-RU"/>
      </w:rPr>
    </w:lvl>
    <w:lvl w:ilvl="8" w:tplc="7FECDDA6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0">
    <w:nsid w:val="690534E9"/>
    <w:multiLevelType w:val="hybridMultilevel"/>
    <w:tmpl w:val="11C2C5B2"/>
    <w:lvl w:ilvl="0" w:tplc="E23A47D2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396A6E6">
      <w:start w:val="1"/>
      <w:numFmt w:val="decimal"/>
      <w:lvlText w:val="%2."/>
      <w:lvlJc w:val="left"/>
      <w:pPr>
        <w:ind w:left="14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2" w:tplc="3258D758">
      <w:numFmt w:val="bullet"/>
      <w:lvlText w:val="•"/>
      <w:lvlJc w:val="left"/>
      <w:pPr>
        <w:ind w:left="1795" w:firstLine="0"/>
      </w:pPr>
      <w:rPr>
        <w:lang w:val="ru-RU"/>
      </w:rPr>
    </w:lvl>
    <w:lvl w:ilvl="3" w:tplc="E43421E6">
      <w:numFmt w:val="bullet"/>
      <w:lvlText w:val="•"/>
      <w:lvlJc w:val="left"/>
      <w:pPr>
        <w:ind w:left="2963" w:firstLine="0"/>
      </w:pPr>
      <w:rPr>
        <w:lang w:val="ru-RU"/>
      </w:rPr>
    </w:lvl>
    <w:lvl w:ilvl="4" w:tplc="E28A5714">
      <w:numFmt w:val="bullet"/>
      <w:lvlText w:val="•"/>
      <w:lvlJc w:val="left"/>
      <w:pPr>
        <w:ind w:left="4131" w:firstLine="0"/>
      </w:pPr>
      <w:rPr>
        <w:lang w:val="ru-RU"/>
      </w:rPr>
    </w:lvl>
    <w:lvl w:ilvl="5" w:tplc="FC12D37E">
      <w:numFmt w:val="bullet"/>
      <w:lvlText w:val="•"/>
      <w:lvlJc w:val="left"/>
      <w:pPr>
        <w:ind w:left="5299" w:firstLine="0"/>
      </w:pPr>
      <w:rPr>
        <w:lang w:val="ru-RU"/>
      </w:rPr>
    </w:lvl>
    <w:lvl w:ilvl="6" w:tplc="45FE7546">
      <w:numFmt w:val="bullet"/>
      <w:lvlText w:val="•"/>
      <w:lvlJc w:val="left"/>
      <w:pPr>
        <w:ind w:left="6467" w:firstLine="0"/>
      </w:pPr>
      <w:rPr>
        <w:lang w:val="ru-RU"/>
      </w:rPr>
    </w:lvl>
    <w:lvl w:ilvl="7" w:tplc="75D4E65A">
      <w:numFmt w:val="bullet"/>
      <w:lvlText w:val="•"/>
      <w:lvlJc w:val="left"/>
      <w:pPr>
        <w:ind w:left="7635" w:firstLine="0"/>
      </w:pPr>
      <w:rPr>
        <w:lang w:val="ru-RU"/>
      </w:rPr>
    </w:lvl>
    <w:lvl w:ilvl="8" w:tplc="9580D22A">
      <w:numFmt w:val="bullet"/>
      <w:lvlText w:val="•"/>
      <w:lvlJc w:val="left"/>
      <w:pPr>
        <w:ind w:left="8803" w:firstLine="0"/>
      </w:pPr>
      <w:rPr>
        <w:lang w:val="ru-RU"/>
      </w:rPr>
    </w:lvl>
  </w:abstractNum>
  <w:abstractNum w:abstractNumId="71">
    <w:nsid w:val="771D5AE6"/>
    <w:multiLevelType w:val="hybridMultilevel"/>
    <w:tmpl w:val="C8726690"/>
    <w:name w:val="Нумерованный список 10"/>
    <w:lvl w:ilvl="0" w:tplc="3D94AFC6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CE567432">
      <w:numFmt w:val="bullet"/>
      <w:lvlText w:val="•"/>
      <w:lvlJc w:val="left"/>
      <w:pPr>
        <w:ind w:left="767" w:firstLine="0"/>
      </w:pPr>
      <w:rPr>
        <w:lang w:val="ru-RU"/>
      </w:rPr>
    </w:lvl>
    <w:lvl w:ilvl="2" w:tplc="137A80B0">
      <w:numFmt w:val="bullet"/>
      <w:lvlText w:val="•"/>
      <w:lvlJc w:val="left"/>
      <w:pPr>
        <w:ind w:left="1242" w:firstLine="0"/>
      </w:pPr>
      <w:rPr>
        <w:lang w:val="ru-RU"/>
      </w:rPr>
    </w:lvl>
    <w:lvl w:ilvl="3" w:tplc="83D035A2">
      <w:numFmt w:val="bullet"/>
      <w:lvlText w:val="•"/>
      <w:lvlJc w:val="left"/>
      <w:pPr>
        <w:ind w:left="1717" w:firstLine="0"/>
      </w:pPr>
      <w:rPr>
        <w:lang w:val="ru-RU"/>
      </w:rPr>
    </w:lvl>
    <w:lvl w:ilvl="4" w:tplc="F9DE73E4">
      <w:numFmt w:val="bullet"/>
      <w:lvlText w:val="•"/>
      <w:lvlJc w:val="left"/>
      <w:pPr>
        <w:ind w:left="2193" w:firstLine="0"/>
      </w:pPr>
      <w:rPr>
        <w:lang w:val="ru-RU"/>
      </w:rPr>
    </w:lvl>
    <w:lvl w:ilvl="5" w:tplc="8674897E">
      <w:numFmt w:val="bullet"/>
      <w:lvlText w:val="•"/>
      <w:lvlJc w:val="left"/>
      <w:pPr>
        <w:ind w:left="2668" w:firstLine="0"/>
      </w:pPr>
      <w:rPr>
        <w:lang w:val="ru-RU"/>
      </w:rPr>
    </w:lvl>
    <w:lvl w:ilvl="6" w:tplc="3F46C8E6">
      <w:numFmt w:val="bullet"/>
      <w:lvlText w:val="•"/>
      <w:lvlJc w:val="left"/>
      <w:pPr>
        <w:ind w:left="3143" w:firstLine="0"/>
      </w:pPr>
      <w:rPr>
        <w:lang w:val="ru-RU"/>
      </w:rPr>
    </w:lvl>
    <w:lvl w:ilvl="7" w:tplc="BAD29E00">
      <w:numFmt w:val="bullet"/>
      <w:lvlText w:val="•"/>
      <w:lvlJc w:val="left"/>
      <w:pPr>
        <w:ind w:left="3619" w:firstLine="0"/>
      </w:pPr>
      <w:rPr>
        <w:lang w:val="ru-RU"/>
      </w:rPr>
    </w:lvl>
    <w:lvl w:ilvl="8" w:tplc="F000B0DE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72">
    <w:nsid w:val="78BD4092"/>
    <w:multiLevelType w:val="hybridMultilevel"/>
    <w:tmpl w:val="C14E5D3E"/>
    <w:name w:val="Нумерованный список 5"/>
    <w:lvl w:ilvl="0" w:tplc="AB8C871A">
      <w:start w:val="1"/>
      <w:numFmt w:val="decimal"/>
      <w:lvlText w:val="%1."/>
      <w:lvlJc w:val="left"/>
      <w:pPr>
        <w:ind w:left="81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99642D6A">
      <w:numFmt w:val="bullet"/>
      <w:lvlText w:val="•"/>
      <w:lvlJc w:val="left"/>
      <w:pPr>
        <w:ind w:left="1743" w:firstLine="0"/>
      </w:pPr>
      <w:rPr>
        <w:lang w:val="ru-RU"/>
      </w:rPr>
    </w:lvl>
    <w:lvl w:ilvl="2" w:tplc="A6582022">
      <w:numFmt w:val="bullet"/>
      <w:lvlText w:val="•"/>
      <w:lvlJc w:val="left"/>
      <w:pPr>
        <w:ind w:left="2673" w:firstLine="0"/>
      </w:pPr>
      <w:rPr>
        <w:lang w:val="ru-RU"/>
      </w:rPr>
    </w:lvl>
    <w:lvl w:ilvl="3" w:tplc="385EE60E">
      <w:numFmt w:val="bullet"/>
      <w:lvlText w:val="•"/>
      <w:lvlJc w:val="left"/>
      <w:pPr>
        <w:ind w:left="3604" w:firstLine="0"/>
      </w:pPr>
      <w:rPr>
        <w:lang w:val="ru-RU"/>
      </w:rPr>
    </w:lvl>
    <w:lvl w:ilvl="4" w:tplc="4F8E5F38">
      <w:numFmt w:val="bullet"/>
      <w:lvlText w:val="•"/>
      <w:lvlJc w:val="left"/>
      <w:pPr>
        <w:ind w:left="4534" w:firstLine="0"/>
      </w:pPr>
      <w:rPr>
        <w:lang w:val="ru-RU"/>
      </w:rPr>
    </w:lvl>
    <w:lvl w:ilvl="5" w:tplc="4192028C">
      <w:numFmt w:val="bullet"/>
      <w:lvlText w:val="•"/>
      <w:lvlJc w:val="left"/>
      <w:pPr>
        <w:ind w:left="5465" w:firstLine="0"/>
      </w:pPr>
      <w:rPr>
        <w:lang w:val="ru-RU"/>
      </w:rPr>
    </w:lvl>
    <w:lvl w:ilvl="6" w:tplc="22543BF8">
      <w:numFmt w:val="bullet"/>
      <w:lvlText w:val="•"/>
      <w:lvlJc w:val="left"/>
      <w:pPr>
        <w:ind w:left="6395" w:firstLine="0"/>
      </w:pPr>
      <w:rPr>
        <w:lang w:val="ru-RU"/>
      </w:rPr>
    </w:lvl>
    <w:lvl w:ilvl="7" w:tplc="FF6C62AE">
      <w:numFmt w:val="bullet"/>
      <w:lvlText w:val="•"/>
      <w:lvlJc w:val="left"/>
      <w:pPr>
        <w:ind w:left="7325" w:firstLine="0"/>
      </w:pPr>
      <w:rPr>
        <w:lang w:val="ru-RU"/>
      </w:rPr>
    </w:lvl>
    <w:lvl w:ilvl="8" w:tplc="18EEC380">
      <w:numFmt w:val="bullet"/>
      <w:lvlText w:val="•"/>
      <w:lvlJc w:val="left"/>
      <w:pPr>
        <w:ind w:left="8256" w:firstLine="0"/>
      </w:pPr>
      <w:rPr>
        <w:lang w:val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6"/>
  </w:num>
  <w:num w:numId="62">
    <w:abstractNumId w:val="7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5E"/>
    <w:rsid w:val="00291533"/>
    <w:rsid w:val="003D4D5E"/>
    <w:rsid w:val="00544614"/>
    <w:rsid w:val="005A530E"/>
    <w:rsid w:val="006B08CE"/>
    <w:rsid w:val="006D5EC6"/>
    <w:rsid w:val="00757C27"/>
    <w:rsid w:val="00AB018E"/>
    <w:rsid w:val="00D4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F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1271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525" w:hanging="707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5A53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530E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5A53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530E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5A530E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rsid w:val="005A530E"/>
    <w:pPr>
      <w:widowControl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1271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525" w:hanging="707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5A53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530E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5A53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530E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5A530E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rsid w:val="005A530E"/>
    <w:pPr>
      <w:widowControl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Лапшина</dc:creator>
  <cp:lastModifiedBy>IN WIN 4</cp:lastModifiedBy>
  <cp:revision>2</cp:revision>
  <dcterms:created xsi:type="dcterms:W3CDTF">2023-10-25T13:34:00Z</dcterms:created>
  <dcterms:modified xsi:type="dcterms:W3CDTF">2023-10-25T13:34:00Z</dcterms:modified>
</cp:coreProperties>
</file>